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AA55F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AB6959" w:rsidRPr="000D67AD" w:rsidRDefault="00AB695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B6959" w:rsidRPr="000D67AD" w:rsidRDefault="00AB695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B6959" w:rsidRPr="000D67AD" w:rsidRDefault="00AB695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B6959" w:rsidRPr="000D67AD" w:rsidRDefault="00AB695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B6959" w:rsidRPr="000D67AD" w:rsidRDefault="00AB695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B6959" w:rsidRPr="000D67AD" w:rsidRDefault="00AB695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B6959" w:rsidRPr="000D67AD" w:rsidRDefault="00AB6959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B6959" w:rsidRPr="000D67AD" w:rsidRDefault="00AB6959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B6959" w:rsidRPr="000D67AD" w:rsidRDefault="00AB695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B6959" w:rsidRPr="001D6DBB" w:rsidRDefault="00AB6959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AB6959" w:rsidRPr="004B4492" w:rsidRDefault="00AB6959" w:rsidP="00AB6959">
      <w:pPr>
        <w:ind w:left="5670" w:firstLine="0"/>
        <w:jc w:val="center"/>
        <w:rPr>
          <w:sz w:val="24"/>
          <w:szCs w:val="24"/>
        </w:rPr>
      </w:pPr>
      <w:r w:rsidRPr="004B4492">
        <w:rPr>
          <w:sz w:val="24"/>
          <w:szCs w:val="24"/>
        </w:rPr>
        <w:t>УТВЕРЖДАЮ:</w:t>
      </w:r>
    </w:p>
    <w:p w:rsidR="00AB6959" w:rsidRPr="00AB6959" w:rsidRDefault="00AB6959" w:rsidP="00AB6959">
      <w:pPr>
        <w:spacing w:line="240" w:lineRule="auto"/>
        <w:jc w:val="right"/>
        <w:rPr>
          <w:sz w:val="24"/>
          <w:szCs w:val="24"/>
        </w:rPr>
      </w:pPr>
      <w:r w:rsidRPr="00AB6959">
        <w:rPr>
          <w:sz w:val="24"/>
          <w:szCs w:val="24"/>
        </w:rPr>
        <w:t>Председатель закупочной комиссии –</w:t>
      </w:r>
    </w:p>
    <w:p w:rsidR="00AB6959" w:rsidRPr="00AB6959" w:rsidRDefault="00AB6959" w:rsidP="00AB6959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AB6959">
        <w:rPr>
          <w:szCs w:val="24"/>
        </w:rPr>
        <w:t>Заместитель генерального директора –</w:t>
      </w:r>
    </w:p>
    <w:p w:rsidR="00AB6959" w:rsidRPr="00AB6959" w:rsidRDefault="00AB6959" w:rsidP="00AB6959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AB6959">
        <w:rPr>
          <w:szCs w:val="24"/>
        </w:rPr>
        <w:t xml:space="preserve">директор филиала ПАО «МРСК Центра» – </w:t>
      </w:r>
    </w:p>
    <w:p w:rsidR="00AB6959" w:rsidRPr="00AB6959" w:rsidRDefault="00AB6959" w:rsidP="00AB6959">
      <w:pPr>
        <w:spacing w:line="240" w:lineRule="auto"/>
        <w:jc w:val="right"/>
        <w:rPr>
          <w:sz w:val="24"/>
          <w:szCs w:val="24"/>
        </w:rPr>
      </w:pPr>
      <w:r w:rsidRPr="00AB6959">
        <w:rPr>
          <w:sz w:val="24"/>
          <w:szCs w:val="24"/>
        </w:rPr>
        <w:t>«Тверьэнерго»</w:t>
      </w:r>
    </w:p>
    <w:p w:rsidR="00AB6959" w:rsidRDefault="00AB6959" w:rsidP="00AB6959">
      <w:pPr>
        <w:spacing w:line="240" w:lineRule="auto"/>
        <w:jc w:val="right"/>
      </w:pPr>
    </w:p>
    <w:p w:rsidR="00AB6959" w:rsidRDefault="00AB6959" w:rsidP="00AB695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r w:rsidRPr="00672101">
        <w:rPr>
          <w:sz w:val="24"/>
          <w:szCs w:val="24"/>
        </w:rPr>
        <w:t xml:space="preserve">В.О. Юрченко </w:t>
      </w:r>
    </w:p>
    <w:p w:rsidR="00AB6959" w:rsidRDefault="00AB6959" w:rsidP="00AB6959">
      <w:pPr>
        <w:spacing w:line="240" w:lineRule="auto"/>
        <w:jc w:val="right"/>
        <w:rPr>
          <w:sz w:val="24"/>
          <w:szCs w:val="24"/>
        </w:rPr>
      </w:pPr>
    </w:p>
    <w:p w:rsidR="00AB6959" w:rsidRDefault="00AB6959" w:rsidP="00AB6959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«____» ___________________ 2017 г.</w:t>
      </w:r>
    </w:p>
    <w:p w:rsidR="00AB6959" w:rsidRPr="004B4492" w:rsidRDefault="00AB6959" w:rsidP="00AB6959">
      <w:pPr>
        <w:ind w:firstLine="0"/>
        <w:jc w:val="left"/>
        <w:rPr>
          <w:sz w:val="24"/>
          <w:szCs w:val="24"/>
        </w:rPr>
      </w:pPr>
    </w:p>
    <w:p w:rsidR="00AB6959" w:rsidRPr="004B4492" w:rsidRDefault="00AB6959" w:rsidP="00AB695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Согласовано на заседании</w:t>
      </w:r>
    </w:p>
    <w:p w:rsidR="00AB6959" w:rsidRPr="004B4492" w:rsidRDefault="00AB6959" w:rsidP="00AB695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закупочной комиссии</w:t>
      </w:r>
    </w:p>
    <w:p w:rsidR="00AB6959" w:rsidRPr="004B4492" w:rsidRDefault="00AB6959" w:rsidP="00AB695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Протокол № ____________</w:t>
      </w:r>
    </w:p>
    <w:p w:rsidR="00AB6959" w:rsidRPr="004B4492" w:rsidRDefault="00AB6959" w:rsidP="00AB695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B4492">
        <w:rPr>
          <w:b/>
          <w:kern w:val="36"/>
          <w:sz w:val="24"/>
          <w:szCs w:val="24"/>
        </w:rPr>
        <w:t>от «___» _______ 2017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AB6959" w:rsidRPr="00AB6959">
        <w:rPr>
          <w:b/>
          <w:sz w:val="24"/>
          <w:szCs w:val="24"/>
        </w:rPr>
        <w:t xml:space="preserve">Договора на поставку </w:t>
      </w:r>
      <w:r w:rsidR="00AE2232" w:rsidRPr="00AE2232">
        <w:rPr>
          <w:b/>
          <w:sz w:val="24"/>
          <w:szCs w:val="24"/>
        </w:rPr>
        <w:t xml:space="preserve">печатной продукции </w:t>
      </w:r>
      <w:r w:rsidR="00AB6959" w:rsidRPr="00AB6959">
        <w:rPr>
          <w:b/>
          <w:sz w:val="24"/>
          <w:szCs w:val="24"/>
        </w:rPr>
        <w:t>для нужд ПАО «МРСК Центра» (филиала 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AB6959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4B5CE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 w:rsidR="001D6DBB"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 w:rsidR="001D6DBB">
        <w:rPr>
          <w:noProof/>
        </w:rPr>
      </w:r>
      <w:r w:rsidR="001D6DBB">
        <w:rPr>
          <w:noProof/>
        </w:rPr>
        <w:fldChar w:fldCharType="separate"/>
      </w:r>
      <w:r w:rsidR="001D6DBB">
        <w:rPr>
          <w:noProof/>
        </w:rPr>
        <w:t>4</w:t>
      </w:r>
      <w:r w:rsidR="001D6DBB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73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75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81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88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90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92</w:t>
      </w:r>
      <w:r>
        <w:rPr>
          <w:noProof/>
        </w:rPr>
        <w:fldChar w:fldCharType="end"/>
      </w:r>
    </w:p>
    <w:p w:rsidR="00717F60" w:rsidRPr="00382A07" w:rsidRDefault="004B5CE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AB6959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AB695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B6959">
        <w:rPr>
          <w:iCs/>
          <w:sz w:val="24"/>
          <w:szCs w:val="24"/>
        </w:rPr>
        <w:t>– ПАО «МРСК Центра» (далее – Заказчик или Организатор)</w:t>
      </w:r>
      <w:r w:rsidRPr="00AB695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AB6959">
        <w:rPr>
          <w:iCs/>
          <w:sz w:val="24"/>
          <w:szCs w:val="24"/>
        </w:rPr>
        <w:t xml:space="preserve"> РФ, 127018, г. Москва, ул. 2-я Ямская, 4</w:t>
      </w:r>
      <w:r w:rsidR="00EC1043" w:rsidRPr="00AB6959">
        <w:rPr>
          <w:iCs/>
          <w:sz w:val="24"/>
          <w:szCs w:val="24"/>
        </w:rPr>
        <w:t>, с</w:t>
      </w:r>
      <w:r w:rsidRPr="00AB6959">
        <w:rPr>
          <w:iCs/>
          <w:sz w:val="24"/>
          <w:szCs w:val="24"/>
        </w:rPr>
        <w:t xml:space="preserve">екретарь Закупочной комиссии – </w:t>
      </w:r>
      <w:r w:rsidR="00AB6959" w:rsidRPr="00AB6959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AB6959" w:rsidRPr="00AB6959">
        <w:rPr>
          <w:sz w:val="24"/>
          <w:szCs w:val="24"/>
        </w:rPr>
        <w:t xml:space="preserve">адрес электронной почты: </w:t>
      </w:r>
      <w:hyperlink r:id="rId18" w:history="1">
        <w:r w:rsidR="00AB6959" w:rsidRPr="00AB6959">
          <w:rPr>
            <w:rStyle w:val="a7"/>
            <w:iCs/>
            <w:sz w:val="24"/>
            <w:szCs w:val="24"/>
            <w:lang w:val="en-US"/>
          </w:rPr>
          <w:t>Koroleva</w:t>
        </w:r>
        <w:r w:rsidR="00AB6959" w:rsidRPr="00AB6959">
          <w:rPr>
            <w:rStyle w:val="a7"/>
            <w:iCs/>
            <w:sz w:val="24"/>
            <w:szCs w:val="24"/>
          </w:rPr>
          <w:t>.</w:t>
        </w:r>
        <w:r w:rsidR="00AB6959" w:rsidRPr="00AB6959">
          <w:rPr>
            <w:rStyle w:val="a7"/>
            <w:iCs/>
            <w:sz w:val="24"/>
            <w:szCs w:val="24"/>
            <w:lang w:val="en-US"/>
          </w:rPr>
          <w:t>EM</w:t>
        </w:r>
        <w:r w:rsidR="00AB6959" w:rsidRPr="00AB6959">
          <w:rPr>
            <w:rStyle w:val="a7"/>
            <w:sz w:val="24"/>
            <w:szCs w:val="24"/>
          </w:rPr>
          <w:t>@mrsk-1.ru</w:t>
        </w:r>
      </w:hyperlink>
      <w:r w:rsidR="00AB6959" w:rsidRPr="00AB6959">
        <w:rPr>
          <w:iCs/>
          <w:sz w:val="24"/>
          <w:szCs w:val="24"/>
        </w:rPr>
        <w:t>, ответственное лицо –</w:t>
      </w:r>
      <w:r w:rsidR="00AB6959" w:rsidRPr="00AB6959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AB6959" w:rsidRPr="00AB6959">
          <w:rPr>
            <w:rStyle w:val="a7"/>
            <w:sz w:val="24"/>
            <w:szCs w:val="24"/>
            <w:lang w:val="en-US"/>
          </w:rPr>
          <w:t>Fomin</w:t>
        </w:r>
        <w:r w:rsidR="00AB6959" w:rsidRPr="00AB6959">
          <w:rPr>
            <w:rStyle w:val="a7"/>
            <w:sz w:val="24"/>
            <w:szCs w:val="24"/>
          </w:rPr>
          <w:t>.</w:t>
        </w:r>
        <w:r w:rsidR="00AB6959" w:rsidRPr="00AB6959">
          <w:rPr>
            <w:rStyle w:val="a7"/>
            <w:sz w:val="24"/>
            <w:szCs w:val="24"/>
            <w:lang w:val="en-US"/>
          </w:rPr>
          <w:t>RV</w:t>
        </w:r>
        <w:r w:rsidR="00AB6959" w:rsidRPr="00AB6959">
          <w:rPr>
            <w:rStyle w:val="a7"/>
            <w:sz w:val="24"/>
            <w:szCs w:val="24"/>
          </w:rPr>
          <w:t>@mrsk-1.ru</w:t>
        </w:r>
      </w:hyperlink>
      <w:r w:rsidR="00AB6959" w:rsidRPr="00AB6959">
        <w:rPr>
          <w:rStyle w:val="a7"/>
          <w:sz w:val="24"/>
          <w:szCs w:val="24"/>
          <w:u w:val="none"/>
        </w:rPr>
        <w:t>.</w:t>
      </w:r>
      <w:r w:rsidR="00862664" w:rsidRPr="00AB6959">
        <w:rPr>
          <w:sz w:val="24"/>
          <w:szCs w:val="24"/>
        </w:rPr>
        <w:t xml:space="preserve"> </w:t>
      </w:r>
      <w:proofErr w:type="gramStart"/>
      <w:r w:rsidR="004B5EB3" w:rsidRPr="00AB6959">
        <w:rPr>
          <w:iCs/>
          <w:sz w:val="24"/>
          <w:szCs w:val="24"/>
        </w:rPr>
        <w:t>Извещени</w:t>
      </w:r>
      <w:r w:rsidRPr="00AB6959">
        <w:rPr>
          <w:iCs/>
          <w:sz w:val="24"/>
          <w:szCs w:val="24"/>
        </w:rPr>
        <w:t>ем</w:t>
      </w:r>
      <w:r w:rsidRPr="00AB6959">
        <w:rPr>
          <w:sz w:val="24"/>
          <w:szCs w:val="24"/>
        </w:rPr>
        <w:t xml:space="preserve"> о проведении открытого </w:t>
      </w:r>
      <w:r w:rsidRPr="00AB6959">
        <w:rPr>
          <w:iCs/>
          <w:sz w:val="24"/>
          <w:szCs w:val="24"/>
        </w:rPr>
        <w:t>запроса предложений</w:t>
      </w:r>
      <w:r w:rsidRPr="00AB6959">
        <w:rPr>
          <w:sz w:val="24"/>
          <w:szCs w:val="24"/>
        </w:rPr>
        <w:t xml:space="preserve">, опубликованным </w:t>
      </w:r>
      <w:r w:rsidRPr="00AB6959">
        <w:rPr>
          <w:b/>
          <w:sz w:val="24"/>
          <w:szCs w:val="24"/>
        </w:rPr>
        <w:t>«</w:t>
      </w:r>
      <w:r w:rsidR="00AB6959" w:rsidRPr="00AB6959">
        <w:rPr>
          <w:b/>
          <w:sz w:val="24"/>
          <w:szCs w:val="24"/>
        </w:rPr>
        <w:t>1</w:t>
      </w:r>
      <w:r w:rsidR="00AE2232">
        <w:rPr>
          <w:b/>
          <w:sz w:val="24"/>
          <w:szCs w:val="24"/>
        </w:rPr>
        <w:t>7</w:t>
      </w:r>
      <w:r w:rsidRPr="00AB6959">
        <w:rPr>
          <w:b/>
          <w:sz w:val="24"/>
          <w:szCs w:val="24"/>
        </w:rPr>
        <w:t xml:space="preserve">» </w:t>
      </w:r>
      <w:r w:rsidR="00AB6959" w:rsidRPr="00AB6959">
        <w:rPr>
          <w:b/>
          <w:sz w:val="24"/>
          <w:szCs w:val="24"/>
        </w:rPr>
        <w:t>ноября</w:t>
      </w:r>
      <w:r w:rsidRPr="00AB6959">
        <w:rPr>
          <w:b/>
          <w:sz w:val="24"/>
          <w:szCs w:val="24"/>
        </w:rPr>
        <w:t xml:space="preserve"> </w:t>
      </w:r>
      <w:r w:rsidR="004E638A" w:rsidRPr="00AB6959">
        <w:rPr>
          <w:b/>
          <w:sz w:val="24"/>
          <w:szCs w:val="24"/>
        </w:rPr>
        <w:t>2017</w:t>
      </w:r>
      <w:r w:rsidRPr="00AB6959">
        <w:rPr>
          <w:b/>
          <w:sz w:val="24"/>
          <w:szCs w:val="24"/>
        </w:rPr>
        <w:t xml:space="preserve"> г.</w:t>
      </w:r>
      <w:r w:rsidRPr="00AB695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B6959">
          <w:rPr>
            <w:rStyle w:val="a7"/>
            <w:color w:val="auto"/>
            <w:sz w:val="24"/>
            <w:szCs w:val="24"/>
          </w:rPr>
          <w:t>www.zakupki.</w:t>
        </w:r>
        <w:r w:rsidR="00345CCA" w:rsidRPr="00AB6959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AB6959">
          <w:rPr>
            <w:rStyle w:val="a7"/>
            <w:color w:val="auto"/>
            <w:sz w:val="24"/>
            <w:szCs w:val="24"/>
          </w:rPr>
          <w:t>.ru</w:t>
        </w:r>
      </w:hyperlink>
      <w:r w:rsidRPr="00AB6959">
        <w:rPr>
          <w:sz w:val="24"/>
          <w:szCs w:val="24"/>
        </w:rPr>
        <w:t>),</w:t>
      </w:r>
      <w:r w:rsidR="009D7F01" w:rsidRPr="00AB6959">
        <w:rPr>
          <w:iCs/>
          <w:sz w:val="24"/>
          <w:szCs w:val="24"/>
        </w:rPr>
        <w:t xml:space="preserve"> </w:t>
      </w:r>
      <w:r w:rsidR="009D7F01" w:rsidRPr="00AB6959">
        <w:rPr>
          <w:sz w:val="24"/>
          <w:szCs w:val="24"/>
        </w:rPr>
        <w:t xml:space="preserve">на сайте </w:t>
      </w:r>
      <w:r w:rsidR="007556FF" w:rsidRPr="00AB6959">
        <w:rPr>
          <w:iCs/>
          <w:sz w:val="24"/>
          <w:szCs w:val="24"/>
        </w:rPr>
        <w:t>ПАО «МРСК Центра»</w:t>
      </w:r>
      <w:r w:rsidR="009D7F01" w:rsidRPr="00AB6959">
        <w:rPr>
          <w:sz w:val="24"/>
          <w:szCs w:val="24"/>
        </w:rPr>
        <w:t xml:space="preserve"> (</w:t>
      </w:r>
      <w:hyperlink r:id="rId21" w:history="1">
        <w:r w:rsidR="007556FF" w:rsidRPr="00AB6959">
          <w:rPr>
            <w:rStyle w:val="a7"/>
            <w:color w:val="auto"/>
            <w:sz w:val="24"/>
            <w:szCs w:val="24"/>
          </w:rPr>
          <w:t>www.mr</w:t>
        </w:r>
        <w:bookmarkStart w:id="14" w:name="_GoBack"/>
        <w:bookmarkEnd w:id="14"/>
        <w:r w:rsidR="007556FF" w:rsidRPr="00AB6959">
          <w:rPr>
            <w:rStyle w:val="a7"/>
            <w:color w:val="auto"/>
            <w:sz w:val="24"/>
            <w:szCs w:val="24"/>
          </w:rPr>
          <w:t>sk-1.ru</w:t>
        </w:r>
      </w:hyperlink>
      <w:r w:rsidR="00862664" w:rsidRPr="00AB6959">
        <w:rPr>
          <w:sz w:val="24"/>
          <w:szCs w:val="24"/>
        </w:rPr>
        <w:t>)</w:t>
      </w:r>
      <w:r w:rsidR="00702B2C" w:rsidRPr="00AB6959">
        <w:rPr>
          <w:sz w:val="24"/>
          <w:szCs w:val="24"/>
        </w:rPr>
        <w:t xml:space="preserve">, на сайте ЭТП, указанном в п. </w:t>
      </w:r>
      <w:r w:rsidR="00AB6959" w:rsidRPr="00AB6959">
        <w:rPr>
          <w:sz w:val="24"/>
          <w:szCs w:val="24"/>
        </w:rPr>
        <w:fldChar w:fldCharType="begin"/>
      </w:r>
      <w:r w:rsidR="00AB6959" w:rsidRPr="00AB6959">
        <w:rPr>
          <w:sz w:val="24"/>
          <w:szCs w:val="24"/>
        </w:rPr>
        <w:instrText xml:space="preserve"> REF _Ref440269836 \r \h  \* MERGEFORMAT </w:instrText>
      </w:r>
      <w:r w:rsidR="00AB6959" w:rsidRPr="00AB6959">
        <w:rPr>
          <w:sz w:val="24"/>
          <w:szCs w:val="24"/>
        </w:rPr>
      </w:r>
      <w:r w:rsidR="00AB6959" w:rsidRPr="00AB6959">
        <w:rPr>
          <w:sz w:val="24"/>
          <w:szCs w:val="24"/>
        </w:rPr>
        <w:fldChar w:fldCharType="separate"/>
      </w:r>
      <w:r w:rsidR="006305A1" w:rsidRPr="00AB6959">
        <w:rPr>
          <w:sz w:val="24"/>
          <w:szCs w:val="24"/>
        </w:rPr>
        <w:t>1.1.2</w:t>
      </w:r>
      <w:r w:rsidR="00AB6959" w:rsidRPr="00AB6959">
        <w:rPr>
          <w:sz w:val="24"/>
          <w:szCs w:val="24"/>
        </w:rPr>
        <w:fldChar w:fldCharType="end"/>
      </w:r>
      <w:r w:rsidR="00702B2C" w:rsidRPr="00AB6959">
        <w:rPr>
          <w:sz w:val="24"/>
          <w:szCs w:val="24"/>
        </w:rPr>
        <w:t xml:space="preserve"> настоящей Документации, </w:t>
      </w:r>
      <w:r w:rsidR="009A7733" w:rsidRPr="00AB6959">
        <w:rPr>
          <w:iCs/>
          <w:sz w:val="24"/>
          <w:szCs w:val="24"/>
        </w:rPr>
        <w:t xml:space="preserve"> </w:t>
      </w:r>
      <w:r w:rsidRPr="00AB6959">
        <w:rPr>
          <w:iCs/>
          <w:sz w:val="24"/>
          <w:szCs w:val="24"/>
        </w:rPr>
        <w:t>приг</w:t>
      </w:r>
      <w:r w:rsidRPr="00AB6959">
        <w:rPr>
          <w:sz w:val="24"/>
          <w:szCs w:val="24"/>
        </w:rPr>
        <w:t>ласило юридических лиц</w:t>
      </w:r>
      <w:r w:rsidR="005B75A6" w:rsidRPr="00AB6959">
        <w:rPr>
          <w:sz w:val="24"/>
          <w:szCs w:val="24"/>
        </w:rPr>
        <w:t xml:space="preserve"> и физических лиц (в т.</w:t>
      </w:r>
      <w:r w:rsidR="003129D4" w:rsidRPr="00AB6959">
        <w:rPr>
          <w:sz w:val="24"/>
          <w:szCs w:val="24"/>
        </w:rPr>
        <w:t xml:space="preserve"> </w:t>
      </w:r>
      <w:r w:rsidR="005B75A6" w:rsidRPr="00AB6959">
        <w:rPr>
          <w:sz w:val="24"/>
          <w:szCs w:val="24"/>
        </w:rPr>
        <w:t>ч. индивидуальных предпринимателей)</w:t>
      </w:r>
      <w:r w:rsidR="00776C29">
        <w:rPr>
          <w:sz w:val="24"/>
          <w:szCs w:val="24"/>
        </w:rPr>
        <w:t xml:space="preserve">, </w:t>
      </w:r>
      <w:r w:rsidR="00776C29" w:rsidRPr="00776C29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776C29" w:rsidRPr="00776C29">
        <w:rPr>
          <w:sz w:val="24"/>
          <w:szCs w:val="24"/>
        </w:rPr>
        <w:t xml:space="preserve"> </w:t>
      </w:r>
      <w:proofErr w:type="gramStart"/>
      <w:r w:rsidR="00776C29" w:rsidRPr="00776C29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AB6959">
        <w:rPr>
          <w:sz w:val="24"/>
          <w:szCs w:val="24"/>
        </w:rPr>
        <w:t xml:space="preserve"> </w:t>
      </w:r>
      <w:r w:rsidR="00D15381" w:rsidRPr="00AB6959">
        <w:rPr>
          <w:sz w:val="24"/>
          <w:szCs w:val="24"/>
        </w:rPr>
        <w:t xml:space="preserve">(далее – Участники) </w:t>
      </w:r>
      <w:r w:rsidR="004B5EB3" w:rsidRPr="00AB6959">
        <w:rPr>
          <w:sz w:val="24"/>
          <w:szCs w:val="24"/>
        </w:rPr>
        <w:t>к участию в процедуре О</w:t>
      </w:r>
      <w:r w:rsidRPr="00AB695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B6959">
        <w:rPr>
          <w:sz w:val="24"/>
          <w:szCs w:val="24"/>
        </w:rPr>
        <w:t xml:space="preserve">на право заключения </w:t>
      </w:r>
      <w:r w:rsidR="00AB6959" w:rsidRPr="00AB6959">
        <w:rPr>
          <w:iCs/>
          <w:sz w:val="24"/>
          <w:szCs w:val="24"/>
          <w:lang w:eastAsia="ru-RU"/>
        </w:rPr>
        <w:t xml:space="preserve">Договора на поставку </w:t>
      </w:r>
      <w:r w:rsidR="00AE2232" w:rsidRPr="001E3A87">
        <w:t>печатной продукции</w:t>
      </w:r>
      <w:r w:rsidR="00AE2232" w:rsidRPr="00AB6959">
        <w:rPr>
          <w:iCs/>
          <w:sz w:val="24"/>
          <w:szCs w:val="24"/>
          <w:lang w:eastAsia="ru-RU"/>
        </w:rPr>
        <w:t xml:space="preserve"> </w:t>
      </w:r>
      <w:r w:rsidR="00AB6959" w:rsidRPr="00AB6959">
        <w:rPr>
          <w:iCs/>
          <w:sz w:val="24"/>
          <w:szCs w:val="24"/>
          <w:lang w:eastAsia="ru-RU"/>
        </w:rPr>
        <w:t>для нужд ПАО «МРСК Центра» (филиала  «Тверьэнерго»)</w:t>
      </w:r>
      <w:r w:rsidRPr="00AB695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AB6959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AB6959">
        <w:rPr>
          <w:sz w:val="24"/>
          <w:szCs w:val="24"/>
        </w:rPr>
        <w:t xml:space="preserve">Настоящий </w:t>
      </w:r>
      <w:r w:rsidR="004B5EB3" w:rsidRPr="00AB6959">
        <w:rPr>
          <w:sz w:val="24"/>
          <w:szCs w:val="24"/>
        </w:rPr>
        <w:t>З</w:t>
      </w:r>
      <w:r w:rsidRPr="00AB695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B6959">
        <w:rPr>
          <w:sz w:val="24"/>
          <w:szCs w:val="24"/>
        </w:rPr>
        <w:t>электронной торговой площадк</w:t>
      </w:r>
      <w:r w:rsidR="00414AB1" w:rsidRPr="00AB6959">
        <w:rPr>
          <w:sz w:val="24"/>
          <w:szCs w:val="24"/>
        </w:rPr>
        <w:t>и</w:t>
      </w:r>
      <w:r w:rsidR="00702B2C" w:rsidRPr="00AB6959">
        <w:rPr>
          <w:sz w:val="24"/>
          <w:szCs w:val="24"/>
        </w:rPr>
        <w:t xml:space="preserve"> </w:t>
      </w:r>
      <w:r w:rsidR="000D70B6" w:rsidRPr="00AB6959">
        <w:rPr>
          <w:sz w:val="24"/>
          <w:szCs w:val="24"/>
        </w:rPr>
        <w:t>П</w:t>
      </w:r>
      <w:r w:rsidR="00702B2C" w:rsidRPr="00AB6959">
        <w:rPr>
          <w:sz w:val="24"/>
          <w:szCs w:val="24"/>
        </w:rPr>
        <w:t>АО «</w:t>
      </w:r>
      <w:proofErr w:type="spellStart"/>
      <w:r w:rsidR="00702B2C" w:rsidRPr="00AB6959">
        <w:rPr>
          <w:sz w:val="24"/>
          <w:szCs w:val="24"/>
        </w:rPr>
        <w:t>Россети</w:t>
      </w:r>
      <w:proofErr w:type="spellEnd"/>
      <w:r w:rsidR="00702B2C" w:rsidRPr="00AB6959">
        <w:rPr>
          <w:sz w:val="24"/>
          <w:szCs w:val="24"/>
        </w:rPr>
        <w:t xml:space="preserve">» </w:t>
      </w:r>
      <w:hyperlink r:id="rId22" w:history="1">
        <w:r w:rsidR="00862664" w:rsidRPr="00AB6959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AB6959">
        <w:rPr>
          <w:sz w:val="24"/>
          <w:szCs w:val="24"/>
        </w:rPr>
        <w:t xml:space="preserve"> </w:t>
      </w:r>
      <w:r w:rsidR="00702B2C" w:rsidRPr="00AB6959">
        <w:rPr>
          <w:sz w:val="24"/>
          <w:szCs w:val="24"/>
        </w:rPr>
        <w:t>(далее — ЭТП)</w:t>
      </w:r>
      <w:r w:rsidR="005B75A6" w:rsidRPr="00AB6959">
        <w:rPr>
          <w:sz w:val="24"/>
          <w:szCs w:val="24"/>
        </w:rPr>
        <w:t>.</w:t>
      </w:r>
      <w:bookmarkEnd w:id="15"/>
    </w:p>
    <w:p w:rsidR="00717F60" w:rsidRPr="00AB6959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AB6959">
        <w:rPr>
          <w:sz w:val="24"/>
          <w:szCs w:val="24"/>
        </w:rPr>
        <w:t>Заказчик</w:t>
      </w:r>
      <w:r w:rsidR="00702B2C" w:rsidRPr="00AB6959">
        <w:rPr>
          <w:sz w:val="24"/>
          <w:szCs w:val="24"/>
        </w:rPr>
        <w:t xml:space="preserve">: </w:t>
      </w:r>
      <w:r w:rsidRPr="00AB6959">
        <w:rPr>
          <w:sz w:val="24"/>
          <w:szCs w:val="24"/>
        </w:rPr>
        <w:t xml:space="preserve"> </w:t>
      </w:r>
      <w:r w:rsidR="00702B2C" w:rsidRPr="00AB6959">
        <w:rPr>
          <w:iCs/>
          <w:sz w:val="24"/>
          <w:szCs w:val="24"/>
        </w:rPr>
        <w:t>ПАО «МРСК Центра».</w:t>
      </w:r>
      <w:r w:rsidRPr="00AB6959">
        <w:rPr>
          <w:rStyle w:val="aa"/>
          <w:sz w:val="24"/>
          <w:szCs w:val="24"/>
        </w:rPr>
        <w:t xml:space="preserve"> </w:t>
      </w:r>
      <w:bookmarkEnd w:id="16"/>
    </w:p>
    <w:p w:rsidR="008C4223" w:rsidRPr="00AB6959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AB6959">
        <w:rPr>
          <w:sz w:val="24"/>
          <w:szCs w:val="24"/>
        </w:rPr>
        <w:t>Предмет З</w:t>
      </w:r>
      <w:r w:rsidR="00717F60" w:rsidRPr="00AB6959">
        <w:rPr>
          <w:sz w:val="24"/>
          <w:szCs w:val="24"/>
        </w:rPr>
        <w:t>апроса предложений</w:t>
      </w:r>
      <w:r w:rsidR="00702B2C" w:rsidRPr="00AB6959">
        <w:rPr>
          <w:sz w:val="24"/>
          <w:szCs w:val="24"/>
        </w:rPr>
        <w:t>:</w:t>
      </w:r>
      <w:bookmarkEnd w:id="17"/>
    </w:p>
    <w:p w:rsidR="00A40714" w:rsidRPr="00776C29" w:rsidRDefault="00AB6959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 xml:space="preserve">раво заключения </w:t>
      </w:r>
      <w:bookmarkEnd w:id="18"/>
      <w:r w:rsidRPr="00776C29">
        <w:rPr>
          <w:iCs/>
          <w:sz w:val="24"/>
          <w:szCs w:val="24"/>
          <w:lang w:eastAsia="ru-RU"/>
        </w:rPr>
        <w:t xml:space="preserve">Договора на поставку </w:t>
      </w:r>
      <w:r w:rsidR="00AE2232" w:rsidRPr="001E3A87">
        <w:t>печатной продукции</w:t>
      </w:r>
      <w:r w:rsidR="00AE2232" w:rsidRPr="00776C29">
        <w:rPr>
          <w:iCs/>
          <w:sz w:val="24"/>
          <w:szCs w:val="24"/>
          <w:lang w:eastAsia="ru-RU"/>
        </w:rPr>
        <w:t xml:space="preserve"> </w:t>
      </w:r>
      <w:r w:rsidRPr="00776C29">
        <w:rPr>
          <w:iCs/>
          <w:sz w:val="24"/>
          <w:szCs w:val="24"/>
          <w:lang w:eastAsia="ru-RU"/>
        </w:rPr>
        <w:t>для нужд ПАО «МРСК Центра» (филиала  «Тверьэнерго»)</w:t>
      </w:r>
      <w:r w:rsidR="00702B2C" w:rsidRPr="00776C29">
        <w:rPr>
          <w:sz w:val="24"/>
          <w:szCs w:val="24"/>
        </w:rPr>
        <w:t>.</w:t>
      </w:r>
    </w:p>
    <w:p w:rsidR="008C4223" w:rsidRPr="00776C29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76C29">
        <w:rPr>
          <w:sz w:val="24"/>
          <w:szCs w:val="24"/>
        </w:rPr>
        <w:t xml:space="preserve">Количество лотов: </w:t>
      </w:r>
      <w:r w:rsidRPr="00776C29">
        <w:rPr>
          <w:b/>
          <w:sz w:val="24"/>
          <w:szCs w:val="24"/>
        </w:rPr>
        <w:t>1 (один)</w:t>
      </w:r>
      <w:r w:rsidRPr="00776C29">
        <w:rPr>
          <w:sz w:val="24"/>
          <w:szCs w:val="24"/>
        </w:rPr>
        <w:t>.</w:t>
      </w:r>
    </w:p>
    <w:bookmarkEnd w:id="19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76C29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776C29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776C29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76C2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776C29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776C2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776C29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776C29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AB6959" w:rsidRPr="00EF385B">
        <w:rPr>
          <w:sz w:val="24"/>
          <w:szCs w:val="24"/>
        </w:rPr>
        <w:t xml:space="preserve">в течение </w:t>
      </w:r>
      <w:r w:rsidR="00AB6959">
        <w:rPr>
          <w:sz w:val="24"/>
          <w:szCs w:val="24"/>
        </w:rPr>
        <w:t>45</w:t>
      </w:r>
      <w:r w:rsidR="00AB6959" w:rsidRPr="00EF385B">
        <w:rPr>
          <w:sz w:val="24"/>
          <w:szCs w:val="24"/>
        </w:rPr>
        <w:t xml:space="preserve"> календарных дней с момента подписания договора</w:t>
      </w:r>
      <w:r w:rsidR="00717F60" w:rsidRPr="00382A07">
        <w:rPr>
          <w:sz w:val="24"/>
          <w:szCs w:val="24"/>
        </w:rPr>
        <w:t>.</w:t>
      </w:r>
      <w:bookmarkEnd w:id="20"/>
    </w:p>
    <w:p w:rsidR="00AB6959" w:rsidRPr="00EF385B" w:rsidRDefault="00AB6959" w:rsidP="00AB6959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bookmarkStart w:id="22" w:name="_Ref440270663"/>
      <w:r w:rsidRPr="00EF385B">
        <w:rPr>
          <w:sz w:val="24"/>
          <w:szCs w:val="24"/>
        </w:rPr>
        <w:t>Отгрузочные реквизиты/базис поставки: на условиях DDP (Согласно ИНКОТЕРМС 2010) по адресу филиала ПАО «МРСК Центра»:</w:t>
      </w:r>
      <w:bookmarkEnd w:id="21"/>
      <w:r w:rsidRPr="00EF385B">
        <w:rPr>
          <w:sz w:val="24"/>
          <w:szCs w:val="24"/>
        </w:rPr>
        <w:t xml:space="preserve"> </w:t>
      </w:r>
    </w:p>
    <w:p w:rsidR="00AB6959" w:rsidRPr="00EF385B" w:rsidRDefault="00AB6959" w:rsidP="00AB6959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85B">
        <w:rPr>
          <w:rFonts w:ascii="Times New Roman" w:hAnsi="Times New Roman" w:cs="Times New Roman"/>
          <w:sz w:val="24"/>
          <w:szCs w:val="24"/>
        </w:rPr>
        <w:t xml:space="preserve"> «Тверьэнерго», РФ, 170015, г. Тверь, ул. Георгия Димитрова, д.66 (территория Тверской производственной базы);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AB6959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</w:t>
      </w:r>
      <w:bookmarkEnd w:id="22"/>
      <w:r w:rsidR="00AB6959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_Ref311232052 \r \h  \* MERGEFORMAT </w:instrText>
      </w:r>
      <w:r w:rsidR="00AB6959">
        <w:fldChar w:fldCharType="separate"/>
      </w:r>
      <w:r w:rsidR="006305A1">
        <w:t>3</w:t>
      </w:r>
      <w:r w:rsidR="00AB6959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AB6959">
        <w:fldChar w:fldCharType="begin"/>
      </w:r>
      <w:r w:rsidR="00AB6959">
        <w:instrText xml:space="preserve"> REF _Ref440270568 \r \h  \* MERGEFORMAT </w:instrText>
      </w:r>
      <w:r w:rsidR="00AB6959">
        <w:fldChar w:fldCharType="separate"/>
      </w:r>
      <w:r w:rsidR="006305A1">
        <w:t>4</w:t>
      </w:r>
      <w:r w:rsidR="00AB6959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AB6959">
        <w:fldChar w:fldCharType="begin"/>
      </w:r>
      <w:r w:rsidR="00AB6959">
        <w:instrText xml:space="preserve"> REF _Ref305973574 \r \h  \* MERGEFORMAT </w:instrText>
      </w:r>
      <w:r w:rsidR="00AB6959">
        <w:fldChar w:fldCharType="separate"/>
      </w:r>
      <w:r w:rsidR="006305A1">
        <w:t>2</w:t>
      </w:r>
      <w:r w:rsidR="00AB6959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AB6959">
        <w:fldChar w:fldCharType="begin"/>
      </w:r>
      <w:r w:rsidR="00AB6959">
        <w:instrText xml:space="preserve"> REF _Ref440270602 \r \h  \* MERGEFORMAT </w:instrText>
      </w:r>
      <w:r w:rsidR="00AB6959">
        <w:fldChar w:fldCharType="separate"/>
      </w:r>
      <w:r w:rsidR="006305A1">
        <w:t>5</w:t>
      </w:r>
      <w:r w:rsidR="00AB6959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AB6959">
        <w:fldChar w:fldCharType="begin"/>
      </w:r>
      <w:r w:rsidR="00AB6959">
        <w:instrText xml:space="preserve"> REF _Ref440270637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1.1.5</w:t>
      </w:r>
      <w:r w:rsidR="00AB6959">
        <w:fldChar w:fldCharType="end"/>
      </w:r>
      <w:r w:rsidRPr="00382A07">
        <w:rPr>
          <w:sz w:val="24"/>
          <w:szCs w:val="24"/>
        </w:rPr>
        <w:t xml:space="preserve">, </w:t>
      </w:r>
      <w:r w:rsidR="00AB6959">
        <w:fldChar w:fldCharType="begin"/>
      </w:r>
      <w:r w:rsidR="00AB6959">
        <w:instrText xml:space="preserve"> REF _Ref440270651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1.1.6</w:t>
      </w:r>
      <w:r w:rsidR="00AB6959">
        <w:fldChar w:fldCharType="end"/>
      </w:r>
      <w:r w:rsidRPr="00382A07">
        <w:rPr>
          <w:sz w:val="24"/>
          <w:szCs w:val="24"/>
        </w:rPr>
        <w:t xml:space="preserve">, </w:t>
      </w:r>
      <w:r w:rsidR="00AB6959">
        <w:fldChar w:fldCharType="begin"/>
      </w:r>
      <w:r w:rsidR="00AB6959">
        <w:instrText xml:space="preserve"> REF _Ref440270663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1.1.7</w:t>
      </w:r>
      <w:r w:rsidR="00AB6959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AB6959">
        <w:fldChar w:fldCharType="begin"/>
      </w:r>
      <w:r w:rsidR="00AB6959">
        <w:instrText xml:space="preserve"> REF _Ref440270637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1.1.5</w:t>
      </w:r>
      <w:r w:rsidR="00AB695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AB6959">
        <w:fldChar w:fldCharType="begin"/>
      </w:r>
      <w:r w:rsidR="00AB6959">
        <w:instrText xml:space="preserve"> REF _Ref440270651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1.1.6</w:t>
      </w:r>
      <w:r w:rsidR="00AB695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AB6959">
        <w:fldChar w:fldCharType="begin"/>
      </w:r>
      <w:r w:rsidR="00AB6959">
        <w:instrText xml:space="preserve"> REF _Ref440270663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1.1.7</w:t>
      </w:r>
      <w:r w:rsidR="00AB695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proofErr w:type="gramStart"/>
      <w:r w:rsidRPr="000668BF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</w:t>
      </w:r>
      <w:r>
        <w:rPr>
          <w:sz w:val="24"/>
          <w:szCs w:val="24"/>
        </w:rPr>
        <w:t>.</w:t>
      </w:r>
      <w:proofErr w:type="gramEnd"/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AB6959">
        <w:fldChar w:fldCharType="begin"/>
      </w:r>
      <w:r w:rsidR="00AB6959">
        <w:instrText xml:space="preserve"> REF _Ref440270637 \r \h  \* MERGEFORMAT </w:instrText>
      </w:r>
      <w:r w:rsidR="00AB6959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AB6959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AB6959">
        <w:fldChar w:fldCharType="begin"/>
      </w:r>
      <w:r w:rsidR="00AB6959">
        <w:instrText xml:space="preserve"> REF _Ref440270663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1.1.7</w:t>
      </w:r>
      <w:r w:rsidR="00AB6959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_Ref305973033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3.2</w:t>
      </w:r>
      <w:r w:rsidR="00AB6959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AB6959">
        <w:fldChar w:fldCharType="begin"/>
      </w:r>
      <w:r w:rsidR="00AB6959">
        <w:instrText xml:space="preserve"> REF _Ref191386109 \n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3.3.2</w:t>
      </w:r>
      <w:r w:rsidR="00AB6959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AB6959">
        <w:fldChar w:fldCharType="begin"/>
      </w:r>
      <w:r w:rsidR="00AB6959">
        <w:instrText xml:space="preserve"> REF _Ref440272256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5.12</w:t>
      </w:r>
      <w:r w:rsidR="00AB695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B6959">
        <w:fldChar w:fldCharType="begin"/>
      </w:r>
      <w:r w:rsidR="00AB6959">
        <w:instrText xml:space="preserve"> REF _Ref467569419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5.13</w:t>
      </w:r>
      <w:r w:rsidR="00AB695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382A07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AB6959">
        <w:fldChar w:fldCharType="begin"/>
      </w:r>
      <w:r w:rsidR="00AB6959">
        <w:instrText xml:space="preserve"> REF _Ref191386164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AB6959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AB6959">
        <w:fldChar w:fldCharType="begin"/>
      </w:r>
      <w:r w:rsidR="00AB6959">
        <w:instrText xml:space="preserve"> REF _Ref306978606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AB6959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_Ref306114966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3.3.11</w:t>
      </w:r>
      <w:r w:rsidR="00AB6959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B6959">
        <w:fldChar w:fldCharType="begin"/>
      </w:r>
      <w:r w:rsidR="00AB6959">
        <w:instrText xml:space="preserve"> REF _Ref440275279 \r \h  \* MERGEFORMAT </w:instrText>
      </w:r>
      <w:r w:rsidR="00AB6959">
        <w:fldChar w:fldCharType="separate"/>
      </w:r>
      <w:r w:rsidR="006305A1" w:rsidRPr="006305A1">
        <w:rPr>
          <w:b w:val="0"/>
        </w:rPr>
        <w:t>1.1.4</w:t>
      </w:r>
      <w:r w:rsidR="00AB6959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</w:t>
      </w:r>
      <w:proofErr w:type="gramStart"/>
      <w:r w:rsidRPr="00382A07">
        <w:rPr>
          <w:b w:val="0"/>
          <w:szCs w:val="24"/>
        </w:rPr>
        <w:t>случае</w:t>
      </w:r>
      <w:proofErr w:type="gramEnd"/>
      <w:r w:rsidRPr="00382A07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AB6959">
        <w:fldChar w:fldCharType="begin"/>
      </w:r>
      <w:r w:rsidR="00AB6959">
        <w:instrText xml:space="preserve"> REF _Ref305973147 \r \h  \* MERGEFORMAT </w:instrText>
      </w:r>
      <w:r w:rsidR="00AB6959">
        <w:fldChar w:fldCharType="separate"/>
      </w:r>
      <w:r w:rsidR="006305A1" w:rsidRPr="006305A1">
        <w:rPr>
          <w:b w:val="0"/>
          <w:szCs w:val="24"/>
        </w:rPr>
        <w:t>3.3</w:t>
      </w:r>
      <w:r w:rsidR="00AB6959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b w:val="0"/>
          <w:szCs w:val="24"/>
        </w:rPr>
        <w:t>5.1</w:t>
      </w:r>
      <w:r w:rsidR="00AB6959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lastRenderedPageBreak/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AB6959">
        <w:fldChar w:fldCharType="begin"/>
      </w:r>
      <w:r w:rsidR="00AB6959">
        <w:instrText xml:space="preserve"> REF _Ref440284918 \r \h  \* MERGEFORMAT </w:instrText>
      </w:r>
      <w:r w:rsidR="00AB6959">
        <w:fldChar w:fldCharType="separate"/>
      </w:r>
      <w:r w:rsidR="006305A1" w:rsidRPr="006305A1">
        <w:rPr>
          <w:b w:val="0"/>
          <w:szCs w:val="24"/>
        </w:rPr>
        <w:t>5.2</w:t>
      </w:r>
      <w:r w:rsidR="00AB6959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AB6959">
        <w:fldChar w:fldCharType="begin"/>
      </w:r>
      <w:r w:rsidR="00AB6959">
        <w:instrText xml:space="preserve"> REF _Ref86826666 \r \h  \* MERGEFORMAT </w:instrText>
      </w:r>
      <w:r w:rsidR="00AB6959">
        <w:fldChar w:fldCharType="separate"/>
      </w:r>
      <w:r w:rsidR="006305A1" w:rsidRPr="006305A1">
        <w:rPr>
          <w:b w:val="0"/>
          <w:szCs w:val="24"/>
        </w:rPr>
        <w:t>5.3</w:t>
      </w:r>
      <w:r w:rsidR="00AB695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AB6959">
        <w:fldChar w:fldCharType="begin"/>
      </w:r>
      <w:r w:rsidR="00AB6959">
        <w:instrText xml:space="preserve"> REF _Ref440284947 \r \h  \* MERGEFORMAT </w:instrText>
      </w:r>
      <w:r w:rsidR="00AB6959">
        <w:fldChar w:fldCharType="separate"/>
      </w:r>
      <w:r w:rsidR="006305A1" w:rsidRPr="006305A1">
        <w:rPr>
          <w:b w:val="0"/>
          <w:szCs w:val="24"/>
        </w:rPr>
        <w:t>5.4</w:t>
      </w:r>
      <w:r w:rsidR="00AB695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AB6959">
        <w:fldChar w:fldCharType="begin"/>
      </w:r>
      <w:r w:rsidR="00AB6959">
        <w:instrText xml:space="preserve"> REF _Ref93264992 \r \h  \* MERGEFORMAT </w:instrText>
      </w:r>
      <w:r w:rsidR="00AB6959">
        <w:fldChar w:fldCharType="separate"/>
      </w:r>
      <w:r w:rsidR="006305A1" w:rsidRPr="006305A1">
        <w:rPr>
          <w:b w:val="0"/>
          <w:szCs w:val="24"/>
        </w:rPr>
        <w:t>5.5</w:t>
      </w:r>
      <w:r w:rsidR="00AB6959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B6959">
        <w:fldChar w:fldCharType="begin"/>
      </w:r>
      <w:r w:rsidR="00AB6959">
        <w:instrText xml:space="preserve"> REF _Ref440285128 \r \h  \* MERGEFORMAT </w:instrText>
      </w:r>
      <w:r w:rsidR="00AB6959">
        <w:fldChar w:fldCharType="separate"/>
      </w:r>
      <w:r w:rsidR="006305A1" w:rsidRPr="006305A1">
        <w:rPr>
          <w:b w:val="0"/>
          <w:szCs w:val="24"/>
        </w:rPr>
        <w:t>3.3.14</w:t>
      </w:r>
      <w:r w:rsidR="00AB6959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AB6959">
        <w:fldChar w:fldCharType="begin"/>
      </w:r>
      <w:r w:rsidR="00AB6959">
        <w:instrText xml:space="preserve"> REF _Ref468199992 \r \h  \* MERGEFORMAT </w:instrText>
      </w:r>
      <w:r w:rsidR="00AB6959">
        <w:fldChar w:fldCharType="separate"/>
      </w:r>
      <w:r w:rsidR="006305A1" w:rsidRPr="006305A1">
        <w:rPr>
          <w:b w:val="0"/>
        </w:rPr>
        <w:t>3.6</w:t>
      </w:r>
      <w:r w:rsidR="00AB6959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4B5CEA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4B5CEA">
        <w:fldChar w:fldCharType="separate"/>
      </w:r>
      <w:r w:rsidR="006305A1">
        <w:rPr>
          <w:b w:val="0"/>
          <w:szCs w:val="24"/>
        </w:rPr>
        <w:t>3.9</w:t>
      </w:r>
      <w:r w:rsidR="004B5CEA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AB6959">
        <w:fldChar w:fldCharType="begin"/>
      </w:r>
      <w:r w:rsidR="00AB6959">
        <w:instrText xml:space="preserve"> REF _Ref93264992 \r \h  \* MERGEFORMAT </w:instrText>
      </w:r>
      <w:r w:rsidR="00AB6959">
        <w:fldChar w:fldCharType="separate"/>
      </w:r>
      <w:r w:rsidR="006305A1" w:rsidRPr="006305A1">
        <w:rPr>
          <w:b w:val="0"/>
        </w:rPr>
        <w:t>5.5</w:t>
      </w:r>
      <w:r w:rsidR="00AB6959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B6959">
        <w:fldChar w:fldCharType="begin"/>
      </w:r>
      <w:r w:rsidR="00AB6959">
        <w:instrText xml:space="preserve"> REF _Ref440270867 \r \h  \* MERGEFORMAT </w:instrText>
      </w:r>
      <w:r w:rsidR="00AB6959">
        <w:fldChar w:fldCharType="separate"/>
      </w:r>
      <w:r w:rsidR="006305A1" w:rsidRPr="006305A1">
        <w:rPr>
          <w:b w:val="0"/>
        </w:rPr>
        <w:t>2.2.3</w:t>
      </w:r>
      <w:r w:rsidR="00AB6959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B5CE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B5CEA">
        <w:rPr>
          <w:b w:val="0"/>
        </w:rPr>
      </w:r>
      <w:r w:rsidR="004B5CEA">
        <w:rPr>
          <w:b w:val="0"/>
        </w:rPr>
        <w:fldChar w:fldCharType="separate"/>
      </w:r>
      <w:r w:rsidR="006305A1">
        <w:rPr>
          <w:b w:val="0"/>
        </w:rPr>
        <w:t>2.3.3</w:t>
      </w:r>
      <w:r w:rsidR="004B5CEA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B6959">
        <w:fldChar w:fldCharType="begin"/>
      </w:r>
      <w:r w:rsidR="00AB6959">
        <w:instrText xml:space="preserve"> REF _Ref305973033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AB6959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B6959">
        <w:fldChar w:fldCharType="begin"/>
      </w:r>
      <w:r w:rsidR="00AB6959">
        <w:instrText xml:space="preserve"> REF _Ref305973147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AB6959">
        <w:fldChar w:fldCharType="end"/>
      </w:r>
      <w:r w:rsidR="004B5CEA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4B5CEA" w:rsidRPr="00382A07">
        <w:rPr>
          <w:bCs w:val="0"/>
          <w:sz w:val="24"/>
          <w:szCs w:val="24"/>
        </w:rPr>
      </w:r>
      <w:r w:rsidR="004B5CEA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4B5CEA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4B5CEA" w:rsidRPr="00382A07">
        <w:rPr>
          <w:bCs w:val="0"/>
          <w:sz w:val="24"/>
          <w:szCs w:val="24"/>
        </w:rPr>
      </w:r>
      <w:r w:rsidR="004B5CEA" w:rsidRPr="00382A07">
        <w:rPr>
          <w:bCs w:val="0"/>
          <w:sz w:val="24"/>
          <w:szCs w:val="24"/>
        </w:rPr>
        <w:fldChar w:fldCharType="end"/>
      </w:r>
      <w:r w:rsidR="00AB6959">
        <w:fldChar w:fldCharType="begin"/>
      </w:r>
      <w:r w:rsidR="00AB6959">
        <w:instrText xml:space="preserve"> REF _Ref305973214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AB6959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AB6959">
        <w:fldChar w:fldCharType="begin"/>
      </w:r>
      <w:r w:rsidR="00AB6959">
        <w:instrText xml:space="preserve"> REF _Ref303683883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AB6959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4B5CEA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4B5CEA">
        <w:fldChar w:fldCharType="separate"/>
      </w:r>
      <w:r w:rsidR="006305A1">
        <w:rPr>
          <w:bCs w:val="0"/>
          <w:sz w:val="24"/>
          <w:szCs w:val="24"/>
        </w:rPr>
        <w:t>3.6</w:t>
      </w:r>
      <w:r w:rsidR="004B5CEA">
        <w:fldChar w:fldCharType="end"/>
      </w:r>
      <w:r w:rsidR="004B5CEA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4B5CEA" w:rsidRPr="00382A07">
        <w:rPr>
          <w:bCs w:val="0"/>
          <w:sz w:val="24"/>
          <w:szCs w:val="24"/>
        </w:rPr>
      </w:r>
      <w:r w:rsidR="004B5CEA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AB6959">
        <w:fldChar w:fldCharType="begin"/>
      </w:r>
      <w:r w:rsidR="00AB6959">
        <w:instrText xml:space="preserve"> REF _Ref303250967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AB6959">
        <w:fldChar w:fldCharType="end"/>
      </w:r>
      <w:r w:rsidR="004B5CEA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4B5CEA" w:rsidRPr="00382A07">
        <w:rPr>
          <w:bCs w:val="0"/>
          <w:sz w:val="24"/>
          <w:szCs w:val="24"/>
        </w:rPr>
      </w:r>
      <w:r w:rsidR="004B5CEA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4B5CEA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4B5CEA">
        <w:fldChar w:fldCharType="separate"/>
      </w:r>
      <w:r w:rsidR="006305A1">
        <w:rPr>
          <w:bCs w:val="0"/>
          <w:sz w:val="24"/>
          <w:szCs w:val="24"/>
        </w:rPr>
        <w:t>3.9</w:t>
      </w:r>
      <w:r w:rsidR="004B5CEA">
        <w:fldChar w:fldCharType="end"/>
      </w:r>
      <w:r w:rsidR="004B5CEA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4B5CEA" w:rsidRPr="00382A07">
        <w:rPr>
          <w:bCs w:val="0"/>
          <w:sz w:val="24"/>
          <w:szCs w:val="24"/>
        </w:rPr>
      </w:r>
      <w:r w:rsidR="004B5CEA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4B5CEA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4B5CEA">
        <w:fldChar w:fldCharType="separate"/>
      </w:r>
      <w:r w:rsidR="006305A1">
        <w:rPr>
          <w:bCs w:val="0"/>
          <w:sz w:val="24"/>
          <w:szCs w:val="24"/>
        </w:rPr>
        <w:t>3.12</w:t>
      </w:r>
      <w:r w:rsidR="004B5CEA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4B5CEA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4B5CEA">
        <w:fldChar w:fldCharType="separate"/>
      </w:r>
      <w:r w:rsidR="006305A1">
        <w:rPr>
          <w:bCs w:val="0"/>
          <w:sz w:val="24"/>
          <w:szCs w:val="24"/>
        </w:rPr>
        <w:t>3.13</w:t>
      </w:r>
      <w:r w:rsidR="004B5CEA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AB6959">
        <w:fldChar w:fldCharType="begin"/>
      </w:r>
      <w:r w:rsidR="00AB6959">
        <w:instrText xml:space="preserve"> REF _Ref306140451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AB6959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AB6959">
        <w:fldChar w:fldCharType="begin"/>
      </w:r>
      <w:r w:rsidR="00AB6959">
        <w:instrText xml:space="preserve"> REF _Ref302563524 \n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1.1.1</w:t>
      </w:r>
      <w:r w:rsidR="00AB6959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AB6959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_Ref440271072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AB6959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_Ref86826666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AB6959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_Ref440271036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AB6959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_Ref191386407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AB6959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_Ref93264992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AB6959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AB695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AB6959">
        <w:fldChar w:fldCharType="begin"/>
      </w:r>
      <w:r w:rsidR="00AB6959">
        <w:instrText xml:space="preserve"> REF _Ref440271964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5.1.3</w:t>
      </w:r>
      <w:r w:rsidR="00AB6959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AB6959">
        <w:fldChar w:fldCharType="begin"/>
      </w:r>
      <w:r w:rsidR="00AB6959">
        <w:instrText xml:space="preserve"> REF _Ref440279062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б)</w:t>
      </w:r>
      <w:r w:rsidR="00AB695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AB6959">
        <w:fldChar w:fldCharType="begin"/>
      </w:r>
      <w:r w:rsidR="00AB6959">
        <w:instrText xml:space="preserve"> REF _Ref303587815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3.3.8.3</w:t>
      </w:r>
      <w:r w:rsidR="00AB6959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AB6959">
        <w:fldChar w:fldCharType="begin"/>
      </w:r>
      <w:r w:rsidR="00AB6959">
        <w:instrText xml:space="preserve"> REF _Ref86826666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AB6959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AB6959">
        <w:fldChar w:fldCharType="begin"/>
      </w:r>
      <w:r w:rsidR="00AB6959">
        <w:instrText xml:space="preserve"> REF _Ref440274913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AB695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AB6959">
        <w:fldChar w:fldCharType="begin"/>
      </w:r>
      <w:r w:rsidR="00AB6959">
        <w:instrText xml:space="preserve"> REF _Ref440274902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AB695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AB6959">
        <w:fldChar w:fldCharType="begin"/>
      </w:r>
      <w:r w:rsidR="00AB6959">
        <w:instrText xml:space="preserve"> REF _Ref93264992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AB6959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AB6959">
        <w:fldChar w:fldCharType="begin"/>
      </w:r>
      <w:r w:rsidR="00AB6959">
        <w:instrText xml:space="preserve"> REF _Ref444164229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AB6959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4B5CEA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4B5CEA">
        <w:fldChar w:fldCharType="separate"/>
      </w:r>
      <w:r>
        <w:rPr>
          <w:sz w:val="24"/>
          <w:szCs w:val="24"/>
        </w:rPr>
        <w:t>5.6.2</w:t>
      </w:r>
      <w:r w:rsidR="004B5CEA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AB6959">
        <w:fldChar w:fldCharType="begin"/>
      </w:r>
      <w:r w:rsidR="00AB6959">
        <w:instrText xml:space="preserve"> REF _Ref303587815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3.3.8.3</w:t>
      </w:r>
      <w:r w:rsidR="00AB6959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AB6959">
        <w:fldChar w:fldCharType="begin"/>
      </w:r>
      <w:r w:rsidR="00AB6959">
        <w:instrText xml:space="preserve"> REF _Ref440279062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б)</w:t>
      </w:r>
      <w:r w:rsidR="00AB695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4B5CEA">
        <w:fldChar w:fldCharType="begin"/>
      </w:r>
      <w:r w:rsidR="006B2E6B">
        <w:instrText xml:space="preserve"> REF _Ref440372460 \r \h  \* MERGEFORMAT </w:instrText>
      </w:r>
      <w:r w:rsidR="004B5CEA">
        <w:fldChar w:fldCharType="separate"/>
      </w:r>
      <w:r w:rsidR="006305A1" w:rsidRPr="006305A1">
        <w:rPr>
          <w:sz w:val="24"/>
          <w:szCs w:val="24"/>
        </w:rPr>
        <w:t>д)</w:t>
      </w:r>
      <w:r w:rsidR="004B5CEA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AB6959">
        <w:fldChar w:fldCharType="begin"/>
      </w:r>
      <w:r w:rsidR="00AB6959">
        <w:instrText xml:space="preserve"> REF _Ref440372474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м)</w:t>
      </w:r>
      <w:r w:rsidR="00AB695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4B5CEA">
        <w:fldChar w:fldCharType="begin"/>
      </w:r>
      <w:r w:rsidR="006B2E6B">
        <w:instrText xml:space="preserve"> REF _Ref440372477 \r \h  \* MERGEFORMAT </w:instrText>
      </w:r>
      <w:r w:rsidR="004B5CEA">
        <w:fldChar w:fldCharType="separate"/>
      </w:r>
      <w:r w:rsidR="006305A1" w:rsidRPr="006305A1">
        <w:rPr>
          <w:sz w:val="24"/>
          <w:szCs w:val="24"/>
        </w:rPr>
        <w:t>н)</w:t>
      </w:r>
      <w:r w:rsidR="004B5CEA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AB6959">
        <w:fldChar w:fldCharType="begin"/>
      </w:r>
      <w:r w:rsidR="00AB6959">
        <w:instrText xml:space="preserve"> REF _Ref442188512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с)</w:t>
      </w:r>
      <w:r w:rsidR="00AB695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AB6959">
        <w:fldChar w:fldCharType="begin"/>
      </w:r>
      <w:r w:rsidR="00AB6959">
        <w:instrText xml:space="preserve"> REF _Ref303587815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3.3.8.3</w:t>
      </w:r>
      <w:r w:rsidR="00AB6959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AB6959">
        <w:fldChar w:fldCharType="begin"/>
      </w:r>
      <w:r w:rsidR="00AB6959">
        <w:instrText xml:space="preserve"> REF _Ref464116309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3.3.10.7</w:t>
      </w:r>
      <w:r w:rsidR="00AB6959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AB6959">
        <w:fldChar w:fldCharType="begin"/>
      </w:r>
      <w:r w:rsidR="00AB6959">
        <w:instrText xml:space="preserve"> REF _Ref442263553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3.3.14.4</w:t>
      </w:r>
      <w:r w:rsidR="00AB6959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AB6959">
        <w:fldChar w:fldCharType="begin"/>
      </w:r>
      <w:r w:rsidR="00AB6959">
        <w:instrText xml:space="preserve"> REF _Ref440270602 \r \h  \* MERGEFORMAT </w:instrText>
      </w:r>
      <w:r w:rsidR="00AB6959">
        <w:fldChar w:fldCharType="separate"/>
      </w:r>
      <w:r w:rsidR="006305A1">
        <w:t>5</w:t>
      </w:r>
      <w:r w:rsidR="00AB6959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B6959">
        <w:fldChar w:fldCharType="begin"/>
      </w:r>
      <w:r w:rsidR="00AB6959">
        <w:instrText xml:space="preserve"> REF _Ref191386419 \n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AB6959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AB6959">
        <w:fldChar w:fldCharType="begin"/>
      </w:r>
      <w:r w:rsidR="00AB6959">
        <w:instrText xml:space="preserve"> REF _Ref440272256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5.12</w:t>
      </w:r>
      <w:r w:rsidR="00AB695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B6959">
        <w:fldChar w:fldCharType="begin"/>
      </w:r>
      <w:r w:rsidR="00AB6959">
        <w:instrText xml:space="preserve"> REF _Ref467569419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5.13</w:t>
      </w:r>
      <w:r w:rsidR="00AB695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_Ref86826666 \r \h  \* MERGEFORMAT </w:instrText>
      </w:r>
      <w:r w:rsidR="00AB695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AB695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_Ref86826666 \r \h  \* MERGEFORMAT </w:instrText>
      </w:r>
      <w:r w:rsidR="00AB695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AB695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AB6959">
        <w:fldChar w:fldCharType="begin"/>
      </w:r>
      <w:r w:rsidR="00AB6959">
        <w:instrText xml:space="preserve"> REF _Ref440271182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3.3.1.9</w:t>
      </w:r>
      <w:r w:rsidR="00AB695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_Ref440271072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AB695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AB6959">
        <w:fldChar w:fldCharType="begin"/>
      </w:r>
      <w:r w:rsidR="00AB6959">
        <w:instrText xml:space="preserve"> REF _Ref440271036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AB695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AB695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AB695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AB6959">
        <w:fldChar w:fldCharType="begin"/>
      </w:r>
      <w:r w:rsidR="00AB6959">
        <w:instrText xml:space="preserve"> REF _Ref440272256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5.12</w:t>
      </w:r>
      <w:r w:rsidR="00AB695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B6959">
        <w:fldChar w:fldCharType="begin"/>
      </w:r>
      <w:r w:rsidR="00AB6959">
        <w:instrText xml:space="preserve"> REF _Ref467569419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5.13</w:t>
      </w:r>
      <w:r w:rsidR="00AB695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382A07">
        <w:rPr>
          <w:bCs w:val="0"/>
          <w:sz w:val="24"/>
          <w:szCs w:val="24"/>
        </w:rPr>
        <w:t>любом</w:t>
      </w:r>
      <w:proofErr w:type="gramEnd"/>
      <w:r w:rsidR="00717F60" w:rsidRPr="00382A07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AB6959">
        <w:fldChar w:fldCharType="begin"/>
      </w:r>
      <w:r w:rsidR="00AB6959">
        <w:instrText xml:space="preserve"> REF _Ref440289953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AB6959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0668BF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0668BF">
        <w:rPr>
          <w:bCs w:val="0"/>
          <w:sz w:val="24"/>
          <w:szCs w:val="24"/>
        </w:rPr>
        <w:t xml:space="preserve">Начальная (максимальная) цена </w:t>
      </w:r>
      <w:r w:rsidR="00123C70" w:rsidRPr="000668BF">
        <w:rPr>
          <w:bCs w:val="0"/>
          <w:sz w:val="24"/>
          <w:szCs w:val="24"/>
        </w:rPr>
        <w:t>Договор</w:t>
      </w:r>
      <w:r w:rsidRPr="000668BF">
        <w:rPr>
          <w:bCs w:val="0"/>
          <w:sz w:val="24"/>
          <w:szCs w:val="24"/>
        </w:rPr>
        <w:t>а</w:t>
      </w:r>
      <w:r w:rsidR="00216641" w:rsidRPr="000668BF">
        <w:rPr>
          <w:bCs w:val="0"/>
          <w:sz w:val="24"/>
          <w:szCs w:val="24"/>
        </w:rPr>
        <w:t>:</w:t>
      </w:r>
      <w:bookmarkEnd w:id="411"/>
    </w:p>
    <w:p w:rsidR="00717F60" w:rsidRPr="00AE2232" w:rsidRDefault="00AE2232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E2232">
        <w:rPr>
          <w:b/>
          <w:sz w:val="24"/>
          <w:szCs w:val="24"/>
        </w:rPr>
        <w:t xml:space="preserve">562 420 </w:t>
      </w:r>
      <w:r w:rsidRPr="00AE2232">
        <w:rPr>
          <w:sz w:val="24"/>
          <w:szCs w:val="24"/>
        </w:rPr>
        <w:t xml:space="preserve">(Пятьсот шестьдесят две тысячи четыреста двадцать) рублей 00 копеек РФ, без учета НДС; НДС составляет </w:t>
      </w:r>
      <w:r w:rsidRPr="00AE2232">
        <w:rPr>
          <w:b/>
          <w:sz w:val="24"/>
          <w:szCs w:val="24"/>
        </w:rPr>
        <w:t>101 235</w:t>
      </w:r>
      <w:r w:rsidRPr="00AE2232">
        <w:rPr>
          <w:sz w:val="24"/>
          <w:szCs w:val="24"/>
        </w:rPr>
        <w:t xml:space="preserve"> (Сто одна тысяча двести тридцать пять) рублей 60 копейки РФ; </w:t>
      </w:r>
      <w:r w:rsidRPr="00AE2232">
        <w:rPr>
          <w:b/>
          <w:sz w:val="24"/>
          <w:szCs w:val="24"/>
        </w:rPr>
        <w:t xml:space="preserve">663 655 </w:t>
      </w:r>
      <w:r w:rsidRPr="00AE2232">
        <w:rPr>
          <w:sz w:val="24"/>
          <w:szCs w:val="24"/>
        </w:rPr>
        <w:t>(Шестьсот шестьдесят три тысячи шестьсот пятьдесят пять) рублей 60 копейки РФ, с учетом НДС</w:t>
      </w:r>
      <w:r w:rsidR="000668BF" w:rsidRPr="00AE2232">
        <w:rPr>
          <w:sz w:val="24"/>
          <w:szCs w:val="24"/>
        </w:rPr>
        <w:t>.</w:t>
      </w:r>
    </w:p>
    <w:p w:rsidR="004F657D" w:rsidRPr="000668BF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0668B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0668BF">
        <w:rPr>
          <w:sz w:val="24"/>
          <w:szCs w:val="24"/>
        </w:rPr>
        <w:t>Договора (Лота)</w:t>
      </w:r>
      <w:r w:rsidR="004F657D" w:rsidRPr="000668BF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8BF">
        <w:rPr>
          <w:sz w:val="24"/>
          <w:szCs w:val="24"/>
        </w:rPr>
        <w:t>Заявка Участника может быть отклонена, в случае если стоимость</w:t>
      </w:r>
      <w:r w:rsidRPr="00382A07">
        <w:rPr>
          <w:sz w:val="24"/>
          <w:szCs w:val="24"/>
        </w:rPr>
        <w:t xml:space="preserve">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AB6959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AB6959">
        <w:fldChar w:fldCharType="begin"/>
      </w:r>
      <w:r w:rsidR="00AB6959">
        <w:instrText xml:space="preserve"> REF _Ref440271072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AB6959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</w:t>
      </w:r>
      <w:proofErr w:type="gramStart"/>
      <w:r w:rsidRPr="00382A07">
        <w:rPr>
          <w:bCs w:val="0"/>
          <w:sz w:val="24"/>
          <w:szCs w:val="24"/>
        </w:rPr>
        <w:t>рамках</w:t>
      </w:r>
      <w:proofErr w:type="gramEnd"/>
      <w:r w:rsidRPr="00382A07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AB6959">
        <w:fldChar w:fldCharType="begin"/>
      </w:r>
      <w:r w:rsidR="00AB6959">
        <w:instrText xml:space="preserve"> REF _Ref306138385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AB6959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B6959">
        <w:fldChar w:fldCharType="begin"/>
      </w:r>
      <w:r w:rsidR="00AB6959">
        <w:instrText xml:space="preserve"> REF _Ref465670219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AB6959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</w:t>
      </w:r>
      <w:r w:rsidRPr="00776C29">
        <w:rPr>
          <w:bCs w:val="0"/>
          <w:sz w:val="24"/>
          <w:szCs w:val="24"/>
        </w:rPr>
        <w:t xml:space="preserve">может любое юридическое, физическое лицо </w:t>
      </w:r>
      <w:r w:rsidR="00E71628" w:rsidRPr="00776C29">
        <w:rPr>
          <w:bCs w:val="0"/>
          <w:sz w:val="24"/>
          <w:szCs w:val="24"/>
        </w:rPr>
        <w:t>(в т.</w:t>
      </w:r>
      <w:r w:rsidR="003129D4" w:rsidRPr="00776C29">
        <w:rPr>
          <w:bCs w:val="0"/>
          <w:sz w:val="24"/>
          <w:szCs w:val="24"/>
        </w:rPr>
        <w:t xml:space="preserve"> </w:t>
      </w:r>
      <w:r w:rsidR="00E71628" w:rsidRPr="00776C29">
        <w:rPr>
          <w:bCs w:val="0"/>
          <w:sz w:val="24"/>
          <w:szCs w:val="24"/>
        </w:rPr>
        <w:t xml:space="preserve">ч. </w:t>
      </w:r>
      <w:r w:rsidRPr="00776C29">
        <w:rPr>
          <w:bCs w:val="0"/>
          <w:sz w:val="24"/>
          <w:szCs w:val="24"/>
        </w:rPr>
        <w:t>индивидуальный предприниматель</w:t>
      </w:r>
      <w:r w:rsidR="00E71628" w:rsidRPr="00776C29">
        <w:rPr>
          <w:bCs w:val="0"/>
          <w:sz w:val="24"/>
          <w:szCs w:val="24"/>
        </w:rPr>
        <w:t>)</w:t>
      </w:r>
      <w:r w:rsidR="00776C29" w:rsidRPr="00776C29">
        <w:rPr>
          <w:bCs w:val="0"/>
          <w:sz w:val="24"/>
          <w:szCs w:val="24"/>
        </w:rPr>
        <w:t xml:space="preserve">, </w:t>
      </w:r>
      <w:r w:rsidR="00776C29" w:rsidRPr="00776C29">
        <w:rPr>
          <w:sz w:val="24"/>
          <w:szCs w:val="24"/>
        </w:rPr>
        <w:t>являющееся субъектом малого и среднего предпринимательства</w:t>
      </w:r>
      <w:r w:rsidRPr="00776C29">
        <w:rPr>
          <w:bCs w:val="0"/>
          <w:sz w:val="24"/>
          <w:szCs w:val="24"/>
        </w:rPr>
        <w:t xml:space="preserve">. </w:t>
      </w:r>
      <w:r w:rsidR="003F330D" w:rsidRPr="00776C29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AB6959">
        <w:fldChar w:fldCharType="begin"/>
      </w:r>
      <w:r w:rsidR="00AB6959">
        <w:instrText xml:space="preserve"> REF _Ref440271628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AB6959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AB6959">
        <w:fldChar w:fldCharType="begin"/>
      </w:r>
      <w:r w:rsidR="00AB6959">
        <w:instrText xml:space="preserve"> REF _Ref191386461 \n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AB6959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776C29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776C29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776C29">
        <w:rPr>
          <w:sz w:val="24"/>
          <w:szCs w:val="24"/>
          <w:lang w:eastAsia="ru-RU"/>
        </w:rPr>
        <w:t xml:space="preserve">. </w:t>
      </w:r>
    </w:p>
    <w:p w:rsidR="00776C29" w:rsidRPr="00776C29" w:rsidRDefault="00776C29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76C2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AB6959">
        <w:fldChar w:fldCharType="begin"/>
      </w:r>
      <w:r w:rsidR="00AB6959">
        <w:instrText xml:space="preserve"> REF _Ref440291364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3.3.8.1</w:t>
      </w:r>
      <w:r w:rsidR="00AB6959">
        <w:fldChar w:fldCharType="end"/>
      </w:r>
      <w:r w:rsidRPr="00382A07">
        <w:rPr>
          <w:sz w:val="24"/>
          <w:szCs w:val="24"/>
        </w:rPr>
        <w:t>-</w:t>
      </w:r>
      <w:r w:rsidR="00AB6959">
        <w:fldChar w:fldCharType="begin"/>
      </w:r>
      <w:r w:rsidR="00AB6959">
        <w:instrText xml:space="preserve"> REF _Ref303669127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3.3.8.2</w:t>
      </w:r>
      <w:r w:rsidR="00AB6959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_Ref440271993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5.9</w:t>
      </w:r>
      <w:r w:rsidR="00AB6959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_Ref440271964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5.1.3</w:t>
      </w:r>
      <w:r w:rsidR="00AB695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948B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</w:t>
      </w:r>
      <w:r w:rsidR="00DA1402" w:rsidRPr="00382A07">
        <w:rPr>
          <w:sz w:val="24"/>
          <w:szCs w:val="24"/>
        </w:rPr>
        <w:t>ю</w:t>
      </w:r>
      <w:r w:rsidRPr="00382A07">
        <w:rPr>
          <w:sz w:val="24"/>
          <w:szCs w:val="24"/>
        </w:rPr>
        <w:t xml:space="preserve"> о собственниках </w:t>
      </w:r>
      <w:r w:rsidR="007705A5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_Ref440272035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5.10</w:t>
      </w:r>
      <w:r w:rsidR="00AB6959">
        <w:fldChar w:fldCharType="end"/>
      </w:r>
      <w:r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_Ref440272051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5.11</w:t>
      </w:r>
      <w:r w:rsidR="00AB695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382A07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_Ref440272119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5.6.1</w:t>
      </w:r>
      <w:r w:rsidR="00AB6959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4B5CE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4B5CEA">
        <w:rPr>
          <w:sz w:val="24"/>
          <w:szCs w:val="24"/>
        </w:rPr>
      </w:r>
      <w:r w:rsidR="004B5CEA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4B5CE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_Ref449017073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5.7</w:t>
      </w:r>
      <w:r w:rsidR="00AB6959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_Ref55336398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5.8</w:t>
      </w:r>
      <w:r w:rsidR="00AB6959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 xml:space="preserve">желательное требование, </w:t>
      </w:r>
      <w:r w:rsidR="00E45C56" w:rsidRPr="00A80C89">
        <w:rPr>
          <w:sz w:val="24"/>
          <w:szCs w:val="24"/>
        </w:rPr>
        <w:lastRenderedPageBreak/>
        <w:t>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_Ref440272256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5.12</w:t>
      </w:r>
      <w:r w:rsidR="00AB6959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_Ref440272274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5.14</w:t>
      </w:r>
      <w:r w:rsidR="00AB6959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AB6959">
        <w:fldChar w:fldCharType="begin"/>
      </w:r>
      <w:r w:rsidR="00AB6959">
        <w:instrText xml:space="preserve"> REF _Ref465675151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3.11.2</w:t>
      </w:r>
      <w:r w:rsidR="00AB6959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382A07">
        <w:rPr>
          <w:bCs w:val="0"/>
          <w:sz w:val="24"/>
          <w:szCs w:val="24"/>
        </w:rPr>
        <w:t>случае</w:t>
      </w:r>
      <w:proofErr w:type="gramEnd"/>
      <w:r w:rsidRPr="00382A07">
        <w:rPr>
          <w:bCs w:val="0"/>
          <w:sz w:val="24"/>
          <w:szCs w:val="24"/>
        </w:rPr>
        <w:t xml:space="preserve">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_Ref191386482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AB6959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B6959">
        <w:fldChar w:fldCharType="begin"/>
      </w:r>
      <w:r w:rsidR="00AB6959">
        <w:instrText xml:space="preserve"> REF _Ref191386407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AB6959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4B5CEA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4B5CEA">
        <w:fldChar w:fldCharType="separate"/>
      </w:r>
      <w:r w:rsidR="006305A1">
        <w:rPr>
          <w:bCs w:val="0"/>
          <w:sz w:val="24"/>
          <w:szCs w:val="24"/>
        </w:rPr>
        <w:t>3.3.8.2</w:t>
      </w:r>
      <w:r w:rsidR="004B5CEA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382A07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AB6959">
        <w:fldChar w:fldCharType="begin"/>
      </w:r>
      <w:r w:rsidR="00AB6959">
        <w:instrText xml:space="preserve"> REF _Ref307563248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AB6959">
        <w:rPr>
          <w:bCs w:val="0"/>
          <w:sz w:val="24"/>
          <w:szCs w:val="24"/>
        </w:rPr>
        <w:t>)</w:t>
      </w:r>
      <w:r w:rsidR="00AB6959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AB6959">
        <w:fldChar w:fldCharType="begin"/>
      </w:r>
      <w:r w:rsidR="00AB6959">
        <w:instrText xml:space="preserve"> REF _Ref307563262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AB6959">
        <w:rPr>
          <w:bCs w:val="0"/>
          <w:sz w:val="24"/>
          <w:szCs w:val="24"/>
        </w:rPr>
        <w:t>)</w:t>
      </w:r>
      <w:r w:rsidR="00AB6959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AB6959">
        <w:fldChar w:fldCharType="begin"/>
      </w:r>
      <w:r w:rsidR="00AB6959">
        <w:instrText xml:space="preserve"> REF _Ref306032591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AB6959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_Ref303669127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AB695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AB6959">
        <w:fldChar w:fldCharType="begin"/>
      </w:r>
      <w:r w:rsidR="00AB6959">
        <w:instrText xml:space="preserve"> REF _Ref442188512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с)</w:t>
      </w:r>
      <w:r w:rsidR="00AB6959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4B5CEA">
        <w:fldChar w:fldCharType="begin"/>
      </w:r>
      <w:r w:rsidR="006B2E6B">
        <w:instrText xml:space="preserve"> REF _Ref464462966 \r \h  \* MERGEFORMAT </w:instrText>
      </w:r>
      <w:r w:rsidR="004B5CEA">
        <w:fldChar w:fldCharType="separate"/>
      </w:r>
      <w:r w:rsidR="006305A1" w:rsidRPr="006305A1">
        <w:rPr>
          <w:sz w:val="24"/>
          <w:szCs w:val="24"/>
        </w:rPr>
        <w:t>х)</w:t>
      </w:r>
      <w:r w:rsidR="004B5CEA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AB6959">
        <w:fldChar w:fldCharType="begin"/>
      </w:r>
      <w:r w:rsidR="00AB6959">
        <w:instrText xml:space="preserve"> REF _Ref303587815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3.3.8.3</w:t>
      </w:r>
      <w:r w:rsidR="00AB6959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_Ref440272510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AB695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_Ref440291364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AB6959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382A07">
        <w:rPr>
          <w:bCs w:val="0"/>
          <w:iCs/>
          <w:sz w:val="24"/>
          <w:szCs w:val="24"/>
        </w:rPr>
        <w:t>случае</w:t>
      </w:r>
      <w:proofErr w:type="gramEnd"/>
      <w:r w:rsidRPr="00382A07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AB6959">
        <w:fldChar w:fldCharType="begin"/>
      </w:r>
      <w:r w:rsidR="00AB6959">
        <w:instrText xml:space="preserve"> REF _Ref440969765 \r \h  \* MERGEFORMAT </w:instrText>
      </w:r>
      <w:r w:rsidR="00AB6959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AB6959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B6959">
        <w:fldChar w:fldCharType="begin"/>
      </w:r>
      <w:r w:rsidR="00AB6959">
        <w:instrText xml:space="preserve"> REF _Ref440289401 \r \h  \* MERGEFORMAT </w:instrText>
      </w:r>
      <w:r w:rsidR="00AB6959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AB6959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776C29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AB6959">
        <w:fldChar w:fldCharType="begin"/>
      </w:r>
      <w:r w:rsidR="00AB6959">
        <w:instrText xml:space="preserve"> REF _Ref467168844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3.3.14.3</w:t>
      </w:r>
      <w:r w:rsidR="00AB6959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AB6959">
        <w:fldChar w:fldCharType="begin"/>
      </w:r>
      <w:r w:rsidR="00AB6959">
        <w:instrText xml:space="preserve"> REF _Ref442263553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3.3.14.4</w:t>
      </w:r>
      <w:r w:rsidR="00AB6959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 xml:space="preserve">В </w:t>
      </w:r>
      <w:proofErr w:type="gramStart"/>
      <w:r w:rsidRPr="00DB5A15">
        <w:rPr>
          <w:sz w:val="24"/>
          <w:szCs w:val="24"/>
        </w:rPr>
        <w:t>случае</w:t>
      </w:r>
      <w:proofErr w:type="gramEnd"/>
      <w:r w:rsidRPr="00DB5A15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AB6959">
        <w:fldChar w:fldCharType="begin"/>
      </w:r>
      <w:r w:rsidR="00AB6959">
        <w:instrText xml:space="preserve"> REF _Ref440272678 \r \h  \* MERGEFORMAT </w:instrText>
      </w:r>
      <w:r w:rsidR="00AB695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AB6959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B6959">
        <w:fldChar w:fldCharType="begin"/>
      </w:r>
      <w:r w:rsidR="00AB6959">
        <w:instrText xml:space="preserve"> REF _Ref306008743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AB6959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AB6959">
        <w:fldChar w:fldCharType="begin"/>
      </w:r>
      <w:r w:rsidR="00AB6959">
        <w:instrText xml:space="preserve"> REF _Ref440289953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AB6959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4B5CEA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4B5CEA">
        <w:fldChar w:fldCharType="separate"/>
      </w:r>
      <w:r w:rsidR="006305A1">
        <w:rPr>
          <w:bCs w:val="0"/>
          <w:sz w:val="24"/>
          <w:szCs w:val="24"/>
        </w:rPr>
        <w:t>3.12</w:t>
      </w:r>
      <w:r w:rsidR="004B5CEA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4B5CEA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4B5CEA">
        <w:rPr>
          <w:bCs w:val="0"/>
          <w:sz w:val="24"/>
          <w:szCs w:val="24"/>
        </w:rPr>
      </w:r>
      <w:r w:rsidR="004B5CEA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4B5CEA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случаях</w:t>
      </w:r>
      <w:proofErr w:type="gramEnd"/>
      <w:r w:rsidRPr="00382A07">
        <w:rPr>
          <w:sz w:val="24"/>
          <w:szCs w:val="24"/>
        </w:rPr>
        <w:t xml:space="preserve">, указанных </w:t>
      </w:r>
      <w:r w:rsidRPr="00CA44AD">
        <w:rPr>
          <w:sz w:val="24"/>
          <w:szCs w:val="24"/>
        </w:rPr>
        <w:t xml:space="preserve">в п. </w:t>
      </w:r>
      <w:r w:rsidR="00AB6959">
        <w:fldChar w:fldCharType="begin"/>
      </w:r>
      <w:r w:rsidR="00AB6959">
        <w:instrText xml:space="preserve"> REF _Ref305753174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3.3.14.3.2</w:t>
      </w:r>
      <w:r w:rsidR="00AB6959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776C29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proofErr w:type="gramStart"/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AB6959">
        <w:fldChar w:fldCharType="begin"/>
      </w:r>
      <w:r w:rsidR="00AB6959">
        <w:instrText xml:space="preserve"> REF _Ref440272256 \r \h  \* MERGEFORMAT </w:instrText>
      </w:r>
      <w:r w:rsidR="00AB695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AB6959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AB6959">
        <w:fldChar w:fldCharType="begin"/>
      </w:r>
      <w:r w:rsidR="00AB6959">
        <w:instrText xml:space="preserve"> REF _Ref441574460 \r \h  \* MERGEFORMAT </w:instrText>
      </w:r>
      <w:r w:rsidR="00AB6959">
        <w:fldChar w:fldCharType="separate"/>
      </w:r>
      <w:r w:rsidR="006305A1" w:rsidRPr="006305A1">
        <w:rPr>
          <w:sz w:val="24"/>
          <w:szCs w:val="24"/>
          <w:lang w:eastAsia="ru-RU"/>
        </w:rPr>
        <w:t>5.13</w:t>
      </w:r>
      <w:r w:rsidR="00AB6959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B6959">
        <w:fldChar w:fldCharType="begin"/>
      </w:r>
      <w:r w:rsidR="00AB6959">
        <w:instrText xml:space="preserve"> REF _Ref440289953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3.4.1.3</w:t>
      </w:r>
      <w:r w:rsidR="00AB6959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0668BF" w:rsidRPr="00EF385B">
        <w:rPr>
          <w:sz w:val="24"/>
          <w:szCs w:val="24"/>
        </w:rPr>
        <w:t xml:space="preserve">170006, г. Тверь, наб. реки </w:t>
      </w:r>
      <w:proofErr w:type="spellStart"/>
      <w:r w:rsidR="000668BF" w:rsidRPr="00EF385B">
        <w:rPr>
          <w:sz w:val="24"/>
          <w:szCs w:val="24"/>
        </w:rPr>
        <w:t>Тьмаки</w:t>
      </w:r>
      <w:proofErr w:type="spellEnd"/>
      <w:r w:rsidR="000668BF" w:rsidRPr="00EF385B">
        <w:rPr>
          <w:sz w:val="24"/>
          <w:szCs w:val="24"/>
        </w:rPr>
        <w:t xml:space="preserve">, дом 26 </w:t>
      </w:r>
      <w:proofErr w:type="spellStart"/>
      <w:r w:rsidR="000668BF" w:rsidRPr="00EF385B">
        <w:rPr>
          <w:sz w:val="24"/>
          <w:szCs w:val="24"/>
        </w:rPr>
        <w:t>каб</w:t>
      </w:r>
      <w:proofErr w:type="spellEnd"/>
      <w:r w:rsidR="000668BF" w:rsidRPr="00EF385B">
        <w:rPr>
          <w:sz w:val="24"/>
          <w:szCs w:val="24"/>
        </w:rPr>
        <w:t>. №3, исполнительные сотрудники</w:t>
      </w:r>
      <w:proofErr w:type="gramEnd"/>
      <w:r w:rsidR="000668BF" w:rsidRPr="00EF385B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B6959">
        <w:fldChar w:fldCharType="begin"/>
      </w:r>
      <w:r w:rsidR="00AB6959">
        <w:instrText xml:space="preserve"> REF _Ref191386085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1.1.1</w:t>
      </w:r>
      <w:r w:rsidR="00AB6959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AB6959">
        <w:fldChar w:fldCharType="begin"/>
      </w:r>
      <w:r w:rsidR="00AB6959">
        <w:instrText xml:space="preserve"> REF _Ref303323780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1.1.4</w:t>
      </w:r>
      <w:r w:rsidR="00AB6959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AB6959">
        <w:fldChar w:fldCharType="begin"/>
      </w:r>
      <w:r w:rsidR="00AB6959">
        <w:instrText xml:space="preserve"> REF _Ref467569911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3.3.14.5</w:t>
      </w:r>
      <w:r w:rsidR="00AB6959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 xml:space="preserve">В </w:t>
      </w:r>
      <w:proofErr w:type="gramStart"/>
      <w:r w:rsidRPr="00DB5A15">
        <w:rPr>
          <w:sz w:val="24"/>
          <w:szCs w:val="24"/>
        </w:rPr>
        <w:t>случае</w:t>
      </w:r>
      <w:proofErr w:type="gramEnd"/>
      <w:r w:rsidRPr="00DB5A15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AB6959">
        <w:fldChar w:fldCharType="begin"/>
      </w:r>
      <w:r w:rsidR="00AB6959">
        <w:instrText xml:space="preserve"> REF _Ref440289953 \r \h  \* MERGEFORMAT </w:instrText>
      </w:r>
      <w:r w:rsidR="00AB6959">
        <w:fldChar w:fldCharType="separate"/>
      </w:r>
      <w:r w:rsidR="006305A1" w:rsidRPr="006305A1">
        <w:rPr>
          <w:szCs w:val="24"/>
        </w:rPr>
        <w:t>3.4.1.3</w:t>
      </w:r>
      <w:r w:rsidR="00AB6959">
        <w:fldChar w:fldCharType="end"/>
      </w:r>
      <w:r w:rsidRPr="00DB5A15">
        <w:rPr>
          <w:szCs w:val="24"/>
        </w:rPr>
        <w:t xml:space="preserve">). В </w:t>
      </w:r>
      <w:proofErr w:type="gramStart"/>
      <w:r w:rsidRPr="00DB5A15">
        <w:rPr>
          <w:szCs w:val="24"/>
        </w:rPr>
        <w:t>случае</w:t>
      </w:r>
      <w:proofErr w:type="gramEnd"/>
      <w:r w:rsidRPr="00DB5A15">
        <w:rPr>
          <w:szCs w:val="24"/>
        </w:rPr>
        <w:t xml:space="preserve">, если на момент истечения срока окончания приема Заявок (п. </w:t>
      </w:r>
      <w:r w:rsidR="00AB6959">
        <w:fldChar w:fldCharType="begin"/>
      </w:r>
      <w:r w:rsidR="00AB6959">
        <w:instrText xml:space="preserve"> REF _Ref440289953 \r \h  \* MERGEFORMAT </w:instrText>
      </w:r>
      <w:r w:rsidR="00AB6959">
        <w:fldChar w:fldCharType="separate"/>
      </w:r>
      <w:r w:rsidR="006305A1" w:rsidRPr="006305A1">
        <w:rPr>
          <w:szCs w:val="24"/>
        </w:rPr>
        <w:t>3.4.1.3</w:t>
      </w:r>
      <w:r w:rsidR="00AB6959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DB5A15">
        <w:rPr>
          <w:szCs w:val="24"/>
        </w:rPr>
        <w:t>случае</w:t>
      </w:r>
      <w:proofErr w:type="gramEnd"/>
      <w:r w:rsidRPr="00DB5A15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AB6959">
        <w:fldChar w:fldCharType="begin"/>
      </w:r>
      <w:r w:rsidR="00AB6959">
        <w:instrText xml:space="preserve"> REF _Ref55335823 \r \h  \* MERGEFORMAT </w:instrText>
      </w:r>
      <w:r w:rsidR="00AB6959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AB6959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668BF" w:rsidRPr="00EF385B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0668BF" w:rsidRPr="00EF385B">
        <w:rPr>
          <w:iCs/>
          <w:szCs w:val="24"/>
        </w:rPr>
        <w:t xml:space="preserve"> телефон: (4822) 33-62-21, </w:t>
      </w:r>
      <w:r w:rsidR="000668BF" w:rsidRPr="00EF385B">
        <w:rPr>
          <w:szCs w:val="24"/>
        </w:rPr>
        <w:t xml:space="preserve">адрес электронной почты: </w:t>
      </w:r>
      <w:hyperlink r:id="rId36" w:history="1">
        <w:r w:rsidR="000668BF" w:rsidRPr="00EF385B">
          <w:rPr>
            <w:rStyle w:val="a7"/>
            <w:iCs/>
            <w:szCs w:val="24"/>
            <w:lang w:val="en-US"/>
          </w:rPr>
          <w:t>Koroleva</w:t>
        </w:r>
        <w:r w:rsidR="000668BF" w:rsidRPr="00EF385B">
          <w:rPr>
            <w:rStyle w:val="a7"/>
            <w:iCs/>
            <w:szCs w:val="24"/>
          </w:rPr>
          <w:t>.</w:t>
        </w:r>
        <w:r w:rsidR="000668BF" w:rsidRPr="00EF385B">
          <w:rPr>
            <w:rStyle w:val="a7"/>
            <w:iCs/>
            <w:szCs w:val="24"/>
            <w:lang w:val="en-US"/>
          </w:rPr>
          <w:t>EM</w:t>
        </w:r>
        <w:r w:rsidR="000668BF" w:rsidRPr="00EF385B">
          <w:rPr>
            <w:rStyle w:val="a7"/>
            <w:szCs w:val="24"/>
          </w:rPr>
          <w:t>@mrsk-1.ru</w:t>
        </w:r>
      </w:hyperlink>
      <w:r w:rsidR="000668BF" w:rsidRPr="00EF385B">
        <w:rPr>
          <w:iCs/>
          <w:szCs w:val="24"/>
        </w:rPr>
        <w:t xml:space="preserve">, специалисту </w:t>
      </w:r>
      <w:r w:rsidR="000668BF" w:rsidRPr="00EF385B">
        <w:rPr>
          <w:iCs/>
          <w:szCs w:val="24"/>
          <w:lang w:val="en-US"/>
        </w:rPr>
        <w:t>I</w:t>
      </w:r>
      <w:r w:rsidR="000668BF" w:rsidRPr="00EF385B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0668BF" w:rsidRPr="00EF385B">
        <w:rPr>
          <w:szCs w:val="24"/>
        </w:rPr>
        <w:t xml:space="preserve"> Фомину Р.В., контактный телефон - (4822) 33-62-35, адрес электронной почты: </w:t>
      </w:r>
      <w:hyperlink r:id="rId37" w:history="1">
        <w:r w:rsidR="000668BF" w:rsidRPr="00EF385B">
          <w:rPr>
            <w:rStyle w:val="a7"/>
            <w:szCs w:val="24"/>
            <w:lang w:val="en-US"/>
          </w:rPr>
          <w:t>Fomin</w:t>
        </w:r>
        <w:r w:rsidR="000668BF" w:rsidRPr="00EF385B">
          <w:rPr>
            <w:rStyle w:val="a7"/>
            <w:szCs w:val="24"/>
          </w:rPr>
          <w:t>.</w:t>
        </w:r>
        <w:r w:rsidR="000668BF" w:rsidRPr="00EF385B">
          <w:rPr>
            <w:rStyle w:val="a7"/>
            <w:szCs w:val="24"/>
            <w:lang w:val="en-US"/>
          </w:rPr>
          <w:t>RV</w:t>
        </w:r>
        <w:r w:rsidR="000668BF" w:rsidRPr="00EF385B">
          <w:rPr>
            <w:rStyle w:val="a7"/>
            <w:szCs w:val="24"/>
          </w:rPr>
          <w:t>@mrsk-</w:t>
        </w:r>
        <w:r w:rsidR="000668BF" w:rsidRPr="00EF385B">
          <w:rPr>
            <w:rStyle w:val="a7"/>
            <w:szCs w:val="24"/>
          </w:rPr>
          <w:lastRenderedPageBreak/>
          <w:t>1.ru</w:t>
        </w:r>
      </w:hyperlink>
      <w:r w:rsidR="000668BF" w:rsidRPr="00EF385B">
        <w:rPr>
          <w:rFonts w:eastAsia="Calibri"/>
          <w:szCs w:val="24"/>
          <w:lang w:eastAsia="en-US"/>
        </w:rPr>
        <w:t>.</w:t>
      </w:r>
      <w:r w:rsidRPr="00DB5A1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AB6959">
        <w:fldChar w:fldCharType="begin"/>
      </w:r>
      <w:r w:rsidR="00AB6959">
        <w:instrText xml:space="preserve"> REF _Ref440289953 \r \h  \* MERGEFORMAT </w:instrText>
      </w:r>
      <w:r w:rsidR="00AB6959">
        <w:fldChar w:fldCharType="separate"/>
      </w:r>
      <w:r w:rsidR="006305A1" w:rsidRPr="006305A1">
        <w:rPr>
          <w:szCs w:val="24"/>
        </w:rPr>
        <w:t>3.4.1.3</w:t>
      </w:r>
      <w:r w:rsidR="00AB6959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0668BF" w:rsidRPr="00EF385B" w:rsidRDefault="000668BF" w:rsidP="000668BF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EF385B">
        <w:rPr>
          <w:sz w:val="24"/>
          <w:szCs w:val="24"/>
          <w:u w:val="single"/>
        </w:rPr>
        <w:t>Получатель платежа: Филиал ПАО “МРСК Центра”- «Тверьэнерго»</w:t>
      </w:r>
    </w:p>
    <w:p w:rsidR="000668BF" w:rsidRPr="00EF385B" w:rsidRDefault="000668BF" w:rsidP="000668BF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EF385B">
        <w:rPr>
          <w:sz w:val="24"/>
          <w:szCs w:val="24"/>
        </w:rPr>
        <w:t>ИНН/КПП: 6901067107/ 695002001</w:t>
      </w:r>
    </w:p>
    <w:p w:rsidR="000668BF" w:rsidRPr="00EF385B" w:rsidRDefault="000668BF" w:rsidP="000668B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EF385B">
        <w:rPr>
          <w:sz w:val="24"/>
          <w:szCs w:val="24"/>
        </w:rPr>
        <w:t>р</w:t>
      </w:r>
      <w:proofErr w:type="gramEnd"/>
      <w:r w:rsidRPr="00EF385B">
        <w:rPr>
          <w:sz w:val="24"/>
          <w:szCs w:val="24"/>
        </w:rPr>
        <w:t xml:space="preserve">/с: 40 702 810 627 250 001 032 в филиале </w:t>
      </w:r>
    </w:p>
    <w:p w:rsidR="000668BF" w:rsidRPr="00EF385B" w:rsidRDefault="000668BF" w:rsidP="000668B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EF385B">
        <w:rPr>
          <w:sz w:val="24"/>
          <w:szCs w:val="24"/>
        </w:rPr>
        <w:t>Банка ВТБ (ОАО) в  г. Воронеже</w:t>
      </w:r>
    </w:p>
    <w:p w:rsidR="000668BF" w:rsidRPr="00EF385B" w:rsidRDefault="000668BF" w:rsidP="000668BF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F385B">
        <w:rPr>
          <w:szCs w:val="24"/>
        </w:rPr>
        <w:t>БИК   042007835</w:t>
      </w:r>
    </w:p>
    <w:p w:rsidR="000668BF" w:rsidRPr="00EF385B" w:rsidRDefault="000668BF" w:rsidP="000668BF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F385B">
        <w:rPr>
          <w:szCs w:val="24"/>
        </w:rPr>
        <w:t xml:space="preserve">к/с 30 101 810 100 000 000 835 в ГРКЦ </w:t>
      </w:r>
    </w:p>
    <w:p w:rsidR="000668BF" w:rsidRPr="00EF385B" w:rsidRDefault="000668BF" w:rsidP="000668B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F385B">
        <w:rPr>
          <w:sz w:val="24"/>
          <w:szCs w:val="24"/>
        </w:rPr>
        <w:t xml:space="preserve">ГУ БАНКА РОССИИ </w:t>
      </w:r>
      <w:proofErr w:type="gramStart"/>
      <w:r w:rsidRPr="00EF385B">
        <w:rPr>
          <w:sz w:val="24"/>
          <w:szCs w:val="24"/>
        </w:rPr>
        <w:t>по</w:t>
      </w:r>
      <w:proofErr w:type="gramEnd"/>
      <w:r w:rsidRPr="00EF385B">
        <w:rPr>
          <w:sz w:val="24"/>
          <w:szCs w:val="24"/>
        </w:rPr>
        <w:t xml:space="preserve"> Воронежской обл.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AB6959">
        <w:fldChar w:fldCharType="begin"/>
      </w:r>
      <w:r w:rsidR="00AB6959">
        <w:instrText xml:space="preserve"> REF _Ref306140451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3.14</w:t>
      </w:r>
      <w:r w:rsidR="00AB6959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8BF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0668BF">
        <w:rPr>
          <w:bCs w:val="0"/>
          <w:sz w:val="24"/>
          <w:szCs w:val="24"/>
        </w:rPr>
        <w:t>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0668BF">
        <w:rPr>
          <w:bCs w:val="0"/>
          <w:sz w:val="24"/>
          <w:szCs w:val="24"/>
        </w:rPr>
        <w:t>Заявк</w:t>
      </w:r>
      <w:r w:rsidR="00717F60" w:rsidRPr="000668BF">
        <w:rPr>
          <w:bCs w:val="0"/>
          <w:sz w:val="24"/>
          <w:szCs w:val="24"/>
        </w:rPr>
        <w:t xml:space="preserve">и на ЭТП могут быть поданы до </w:t>
      </w:r>
      <w:r w:rsidR="002B5044" w:rsidRPr="000668BF">
        <w:rPr>
          <w:b/>
          <w:bCs w:val="0"/>
          <w:sz w:val="24"/>
          <w:szCs w:val="24"/>
        </w:rPr>
        <w:t xml:space="preserve">12 часов 00 минут </w:t>
      </w:r>
      <w:r w:rsidR="000668BF" w:rsidRPr="000668BF">
        <w:rPr>
          <w:b/>
          <w:bCs w:val="0"/>
          <w:sz w:val="24"/>
          <w:szCs w:val="24"/>
        </w:rPr>
        <w:t>0</w:t>
      </w:r>
      <w:r w:rsidR="00AE2232">
        <w:rPr>
          <w:b/>
          <w:bCs w:val="0"/>
          <w:sz w:val="24"/>
          <w:szCs w:val="24"/>
        </w:rPr>
        <w:t>5</w:t>
      </w:r>
      <w:r w:rsidR="002B5044" w:rsidRPr="000668BF">
        <w:rPr>
          <w:b/>
          <w:bCs w:val="0"/>
          <w:sz w:val="24"/>
          <w:szCs w:val="24"/>
        </w:rPr>
        <w:t xml:space="preserve"> </w:t>
      </w:r>
      <w:r w:rsidR="000668BF" w:rsidRPr="000668BF">
        <w:rPr>
          <w:b/>
          <w:bCs w:val="0"/>
          <w:sz w:val="24"/>
          <w:szCs w:val="24"/>
        </w:rPr>
        <w:t xml:space="preserve">декабря </w:t>
      </w:r>
      <w:r w:rsidR="004E638A" w:rsidRPr="000668BF">
        <w:rPr>
          <w:b/>
          <w:bCs w:val="0"/>
          <w:sz w:val="24"/>
          <w:szCs w:val="24"/>
        </w:rPr>
        <w:t>2017</w:t>
      </w:r>
      <w:r w:rsidR="002B5044" w:rsidRPr="000668BF">
        <w:rPr>
          <w:b/>
          <w:bCs w:val="0"/>
          <w:sz w:val="24"/>
          <w:szCs w:val="24"/>
        </w:rPr>
        <w:t xml:space="preserve"> </w:t>
      </w:r>
      <w:r w:rsidR="002B5044" w:rsidRPr="000668BF">
        <w:rPr>
          <w:b/>
          <w:bCs w:val="0"/>
          <w:sz w:val="24"/>
          <w:szCs w:val="24"/>
        </w:rPr>
        <w:lastRenderedPageBreak/>
        <w:t>года</w:t>
      </w:r>
      <w:r w:rsidR="00BC2634" w:rsidRPr="000668BF">
        <w:rPr>
          <w:b/>
          <w:bCs w:val="0"/>
          <w:sz w:val="24"/>
          <w:szCs w:val="24"/>
        </w:rPr>
        <w:t xml:space="preserve">, </w:t>
      </w:r>
      <w:r w:rsidR="00BC2634" w:rsidRPr="000668B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0668BF">
        <w:rPr>
          <w:bCs w:val="0"/>
          <w:spacing w:val="-2"/>
          <w:sz w:val="24"/>
          <w:szCs w:val="24"/>
        </w:rPr>
        <w:t>(под</w:t>
      </w:r>
      <w:r w:rsidR="00BC2634" w:rsidRPr="000668BF">
        <w:rPr>
          <w:bCs w:val="0"/>
          <w:sz w:val="24"/>
          <w:szCs w:val="24"/>
        </w:rPr>
        <w:t xml:space="preserve">раздел </w:t>
      </w:r>
      <w:r w:rsidR="00AB6959" w:rsidRPr="000668BF">
        <w:fldChar w:fldCharType="begin"/>
      </w:r>
      <w:r w:rsidR="00AB6959" w:rsidRPr="000668BF">
        <w:instrText xml:space="preserve"> REF _Ref55336310 \r \h  \* MERGEFORMAT </w:instrText>
      </w:r>
      <w:r w:rsidR="00AB6959" w:rsidRPr="000668BF">
        <w:fldChar w:fldCharType="separate"/>
      </w:r>
      <w:r w:rsidR="006305A1" w:rsidRPr="000668BF">
        <w:rPr>
          <w:bCs w:val="0"/>
          <w:sz w:val="24"/>
          <w:szCs w:val="24"/>
        </w:rPr>
        <w:t>5.1</w:t>
      </w:r>
      <w:r w:rsidR="00AB6959" w:rsidRPr="000668BF">
        <w:fldChar w:fldCharType="end"/>
      </w:r>
      <w:r w:rsidR="00BC2634" w:rsidRPr="000668BF">
        <w:rPr>
          <w:bCs w:val="0"/>
          <w:sz w:val="24"/>
          <w:szCs w:val="24"/>
          <w:lang w:eastAsia="ru-RU"/>
        </w:rPr>
        <w:t>)</w:t>
      </w:r>
      <w:r w:rsidR="00BC2634" w:rsidRPr="000668B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AB6959">
        <w:fldChar w:fldCharType="begin"/>
      </w:r>
      <w:r w:rsidR="00AB6959">
        <w:instrText xml:space="preserve"> REF _Ref440289953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AB6959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AB6959">
        <w:fldChar w:fldCharType="begin"/>
      </w:r>
      <w:r w:rsidR="00AB6959">
        <w:instrText xml:space="preserve"> REF _Ref440272256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5.12</w:t>
      </w:r>
      <w:r w:rsidR="00AB6959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B6959">
        <w:fldChar w:fldCharType="begin"/>
      </w:r>
      <w:r w:rsidR="00AB6959">
        <w:instrText xml:space="preserve"> REF _Ref467569419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5.13</w:t>
      </w:r>
      <w:r w:rsidR="00AB6959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AB6959">
        <w:fldChar w:fldCharType="begin"/>
      </w:r>
      <w:r w:rsidR="00AB6959">
        <w:instrText xml:space="preserve"> REF _Ref440289953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AB6959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AB6959">
        <w:fldChar w:fldCharType="begin"/>
      </w:r>
      <w:r w:rsidR="00AB6959">
        <w:instrText xml:space="preserve"> REF _Ref440289953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AB695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AB6959">
        <w:fldChar w:fldCharType="begin"/>
      </w:r>
      <w:r w:rsidR="00AB6959">
        <w:instrText xml:space="preserve"> REF _Ref440289953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AB695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B6959">
        <w:fldChar w:fldCharType="begin"/>
      </w:r>
      <w:r w:rsidR="00AB6959">
        <w:instrText xml:space="preserve"> REF _Ref55279015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3.3.1.6</w:t>
      </w:r>
      <w:r w:rsidR="00AB6959">
        <w:fldChar w:fldCharType="end"/>
      </w:r>
      <w:r w:rsidRPr="00382A07">
        <w:rPr>
          <w:sz w:val="24"/>
          <w:szCs w:val="24"/>
        </w:rPr>
        <w:t xml:space="preserve">, </w:t>
      </w:r>
      <w:r w:rsidR="00AB6959">
        <w:fldChar w:fldCharType="begin"/>
      </w:r>
      <w:r w:rsidR="00AB6959">
        <w:instrText xml:space="preserve"> REF _Ref195087786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3.3.1.7</w:t>
      </w:r>
      <w:r w:rsidR="00AB6959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382A07">
        <w:rPr>
          <w:bCs w:val="0"/>
          <w:sz w:val="24"/>
          <w:szCs w:val="24"/>
        </w:rPr>
        <w:lastRenderedPageBreak/>
        <w:t xml:space="preserve">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B6959">
        <w:fldChar w:fldCharType="begin"/>
      </w:r>
      <w:r w:rsidR="00AB6959">
        <w:instrText xml:space="preserve"> REF _Ref93089454 \n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AB6959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B6959">
        <w:fldChar w:fldCharType="begin"/>
      </w:r>
      <w:r w:rsidR="00AB6959">
        <w:instrText xml:space="preserve"> REF _Ref303670674 \n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AB6959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_Ref306138385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AB6959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AB6959">
        <w:fldChar w:fldCharType="begin"/>
      </w:r>
      <w:r w:rsidR="00AB6959">
        <w:instrText xml:space="preserve"> REF _Ref444179578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5.10</w:t>
      </w:r>
      <w:r w:rsidR="00AB6959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AB6959">
        <w:fldChar w:fldCharType="begin"/>
      </w:r>
      <w:r w:rsidR="00AB6959">
        <w:instrText xml:space="preserve"> REF _Ref306176386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3.3.14</w:t>
      </w:r>
      <w:r w:rsidR="00AB6959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AB6959">
        <w:fldChar w:fldCharType="begin"/>
      </w:r>
      <w:r w:rsidR="00AB6959">
        <w:instrText xml:space="preserve"> REF _Ref306176386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3.3.14</w:t>
      </w:r>
      <w:r w:rsidR="00AB6959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рамках</w:t>
      </w:r>
      <w:proofErr w:type="gramEnd"/>
      <w:r w:rsidRPr="00382A07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AB6959">
        <w:fldChar w:fldCharType="begin"/>
      </w:r>
      <w:r w:rsidR="00AB6959">
        <w:instrText xml:space="preserve"> REF _Ref471821960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3.8</w:t>
      </w:r>
      <w:r w:rsidR="00AB6959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AB6959">
        <w:fldChar w:fldCharType="begin"/>
      </w:r>
      <w:r w:rsidR="00AB6959">
        <w:instrText xml:space="preserve"> REF _Ref465850064 \r \h  \* MERGEFORMAT </w:instrText>
      </w:r>
      <w:r w:rsidR="00AB695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AB6959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B6959">
        <w:fldChar w:fldCharType="begin"/>
      </w:r>
      <w:r w:rsidR="00AB6959">
        <w:instrText xml:space="preserve"> REF _Ref306352987 \r \h  \* MERGEFORMAT </w:instrText>
      </w:r>
      <w:r w:rsidR="00AB695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AB6959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AB6959">
        <w:fldChar w:fldCharType="begin"/>
      </w:r>
      <w:r w:rsidR="00AB6959">
        <w:instrText xml:space="preserve"> REF _Ref306353005 \r \h  \* MERGEFORMAT </w:instrText>
      </w:r>
      <w:r w:rsidR="00AB695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AB6959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AB6959">
        <w:fldChar w:fldCharType="begin"/>
      </w:r>
      <w:r w:rsidR="00AB6959">
        <w:instrText xml:space="preserve"> REF _Ref465670219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3.11</w:t>
      </w:r>
      <w:r w:rsidR="00AB6959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AB6959">
        <w:fldChar w:fldCharType="begin"/>
      </w:r>
      <w:r w:rsidR="00AB6959">
        <w:instrText xml:space="preserve"> REF _Ref468453355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3.7.8</w:t>
      </w:r>
      <w:r w:rsidR="00AB6959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AB6959">
        <w:fldChar w:fldCharType="begin"/>
      </w:r>
      <w:r w:rsidR="00AB6959">
        <w:instrText xml:space="preserve"> REF _Ref465675151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3.11.2</w:t>
      </w:r>
      <w:r w:rsidR="00AB6959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AB6959">
        <w:fldChar w:fldCharType="begin"/>
      </w:r>
      <w:r w:rsidR="00AB6959">
        <w:instrText xml:space="preserve"> REF _Ref465675151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3.11.2</w:t>
      </w:r>
      <w:r w:rsidR="00AB6959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0668BF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</w:t>
      </w:r>
      <w:r w:rsidRPr="000668BF">
        <w:rPr>
          <w:sz w:val="24"/>
          <w:szCs w:val="24"/>
        </w:rPr>
        <w:t xml:space="preserve">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0668BF">
        <w:rPr>
          <w:i/>
          <w:sz w:val="24"/>
          <w:szCs w:val="24"/>
          <w:lang w:val="en-US"/>
        </w:rPr>
        <w:t>k</w:t>
      </w:r>
      <w:proofErr w:type="gramEnd"/>
      <w:r w:rsidRPr="000668BF">
        <w:rPr>
          <w:i/>
          <w:sz w:val="24"/>
          <w:szCs w:val="24"/>
          <w:vertAlign w:val="subscript"/>
        </w:rPr>
        <w:t>ПРИОР</w:t>
      </w:r>
      <w:r w:rsidRPr="000668BF">
        <w:rPr>
          <w:sz w:val="24"/>
          <w:szCs w:val="24"/>
        </w:rPr>
        <w:t xml:space="preserve">=0,85, иначе </w:t>
      </w:r>
      <w:r w:rsidRPr="000668BF">
        <w:rPr>
          <w:i/>
          <w:sz w:val="24"/>
          <w:szCs w:val="24"/>
          <w:lang w:val="en-US"/>
        </w:rPr>
        <w:t>k</w:t>
      </w:r>
      <w:r w:rsidRPr="000668BF">
        <w:rPr>
          <w:i/>
          <w:sz w:val="24"/>
          <w:szCs w:val="24"/>
          <w:vertAlign w:val="subscript"/>
        </w:rPr>
        <w:t>ПРИОР</w:t>
      </w:r>
      <w:r w:rsidRPr="000668BF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8BF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AB6959">
        <w:fldChar w:fldCharType="begin"/>
      </w:r>
      <w:r w:rsidR="00AB6959">
        <w:instrText xml:space="preserve"> REF _Ref303251044 \r \h  \* MERGEFORMAT </w:instrText>
      </w:r>
      <w:r w:rsidR="00AB6959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AB6959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AB6959">
        <w:fldChar w:fldCharType="begin"/>
      </w:r>
      <w:r w:rsidR="00AB6959">
        <w:instrText xml:space="preserve"> REF _Ref472411304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3.3.7.1</w:t>
      </w:r>
      <w:r w:rsidR="00AB6959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AB6959">
        <w:fldChar w:fldCharType="begin"/>
      </w:r>
      <w:r w:rsidR="00AB6959">
        <w:instrText xml:space="preserve"> REF _Ref440271072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AB6959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382A07">
        <w:rPr>
          <w:bCs w:val="0"/>
          <w:sz w:val="24"/>
          <w:szCs w:val="24"/>
        </w:rPr>
        <w:t>случае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AB6959">
        <w:fldChar w:fldCharType="begin"/>
      </w:r>
      <w:r w:rsidR="00AB6959">
        <w:instrText xml:space="preserve"> REF _Ref468456963 \r \h  \* MERGEFORMAT </w:instrText>
      </w:r>
      <w:r w:rsidR="00AB6959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AB6959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AB6959">
        <w:fldChar w:fldCharType="begin"/>
      </w:r>
      <w:r w:rsidR="00AB6959">
        <w:instrText xml:space="preserve"> REF _Ref465675151 \r \h  \* MERGEFORMAT </w:instrText>
      </w:r>
      <w:r w:rsidR="00AB6959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AB6959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AB6959">
        <w:fldChar w:fldCharType="begin"/>
      </w:r>
      <w:r w:rsidR="00AB6959">
        <w:instrText xml:space="preserve"> REF _Ref468457053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3.6.2.5</w:t>
      </w:r>
      <w:r w:rsidR="00AB6959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_Ref465437572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3.13.2</w:t>
      </w:r>
      <w:r w:rsidR="00AB6959">
        <w:fldChar w:fldCharType="end"/>
      </w:r>
      <w:r w:rsidR="007929A7" w:rsidRPr="001018D6">
        <w:rPr>
          <w:sz w:val="24"/>
          <w:szCs w:val="24"/>
        </w:rPr>
        <w:t>-</w:t>
      </w:r>
      <w:r w:rsidR="00AB6959">
        <w:fldChar w:fldCharType="begin"/>
      </w:r>
      <w:r w:rsidR="00AB6959">
        <w:instrText xml:space="preserve"> REF _Ref465440181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3.13.4</w:t>
      </w:r>
      <w:r w:rsidR="00AB6959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  <w:proofErr w:type="gramEnd"/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AB6959">
        <w:fldChar w:fldCharType="begin"/>
      </w:r>
      <w:r w:rsidR="00AB6959">
        <w:instrText xml:space="preserve"> REF _Ref465437572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3.13.2</w:t>
      </w:r>
      <w:r w:rsidR="00AB6959">
        <w:fldChar w:fldCharType="end"/>
      </w:r>
      <w:r w:rsidRPr="001018D6">
        <w:rPr>
          <w:sz w:val="24"/>
          <w:szCs w:val="24"/>
        </w:rPr>
        <w:t>-</w:t>
      </w:r>
      <w:r w:rsidR="00AB6959">
        <w:fldChar w:fldCharType="begin"/>
      </w:r>
      <w:r w:rsidR="00AB6959">
        <w:instrText xml:space="preserve"> REF _Ref465440181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3.13.4</w:t>
      </w:r>
      <w:r w:rsidR="00AB6959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AB6959">
        <w:fldChar w:fldCharType="begin"/>
      </w:r>
      <w:r w:rsidR="00AB6959">
        <w:instrText xml:space="preserve"> REF _Ref465670219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3.11</w:t>
      </w:r>
      <w:r w:rsidR="00AB6959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AB6959">
        <w:fldChar w:fldCharType="begin"/>
      </w:r>
      <w:r w:rsidR="00AB6959">
        <w:instrText xml:space="preserve"> REF _Ref465437572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3.13.2</w:t>
      </w:r>
      <w:r w:rsidR="00AB6959">
        <w:fldChar w:fldCharType="end"/>
      </w:r>
      <w:r w:rsidRPr="001018D6">
        <w:rPr>
          <w:sz w:val="24"/>
          <w:szCs w:val="24"/>
        </w:rPr>
        <w:t>-</w:t>
      </w:r>
      <w:r w:rsidR="00AB6959">
        <w:fldChar w:fldCharType="begin"/>
      </w:r>
      <w:r w:rsidR="00AB6959">
        <w:instrText xml:space="preserve"> REF _Ref465440181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3.13.4</w:t>
      </w:r>
      <w:r w:rsidR="00AB6959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AB6959">
        <w:fldChar w:fldCharType="begin"/>
      </w:r>
      <w:r w:rsidR="00AB6959">
        <w:instrText xml:space="preserve"> REF _Ref294695546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AB6959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_Ref294695403 \n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AB6959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4B5CEA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4B5CEA">
        <w:fldChar w:fldCharType="separate"/>
      </w:r>
      <w:r w:rsidR="006305A1">
        <w:rPr>
          <w:bCs w:val="0"/>
          <w:sz w:val="24"/>
          <w:szCs w:val="24"/>
        </w:rPr>
        <w:t>3.13</w:t>
      </w:r>
      <w:r w:rsidR="004B5CEA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AB6959">
        <w:fldChar w:fldCharType="begin"/>
      </w:r>
      <w:r w:rsidR="00AB6959">
        <w:instrText xml:space="preserve"> REF _Ref466909528 \r \h  \* MERGEFORMAT </w:instrText>
      </w:r>
      <w:r w:rsidR="00AB6959">
        <w:fldChar w:fldCharType="separate"/>
      </w:r>
      <w:r w:rsidR="006305A1" w:rsidRPr="000D2D6A">
        <w:rPr>
          <w:sz w:val="24"/>
          <w:szCs w:val="24"/>
        </w:rPr>
        <w:t>3.3.8.9</w:t>
      </w:r>
      <w:r w:rsidR="00AB6959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_Ref305979053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3.12.5</w:t>
      </w:r>
      <w:r w:rsidR="00AB6959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AB6959">
        <w:fldChar w:fldCharType="begin"/>
      </w:r>
      <w:r w:rsidR="00AB6959">
        <w:instrText xml:space="preserve"> REF _Ref471821960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3.8</w:t>
      </w:r>
      <w:r w:rsidR="00AB6959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_Ref440272931 \r \h  \* MERGEFORMAT </w:instrText>
      </w:r>
      <w:r w:rsidR="00AB6959">
        <w:fldChar w:fldCharType="separate"/>
      </w:r>
      <w:r w:rsidR="006305A1">
        <w:t>2</w:t>
      </w:r>
      <w:r w:rsidR="00AB6959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AB6959">
        <w:fldChar w:fldCharType="begin"/>
      </w:r>
      <w:r w:rsidR="00AB6959">
        <w:instrText xml:space="preserve"> REF _Ref465437572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3.13.2</w:t>
      </w:r>
      <w:r w:rsidR="00AB6959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AB6959">
        <w:fldChar w:fldCharType="begin"/>
      </w:r>
      <w:r w:rsidR="00AB6959">
        <w:instrText xml:space="preserve"> REF _Ref468973820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3.3.14.4.4</w:t>
      </w:r>
      <w:r w:rsidR="00AB6959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_Ref440272931 \r \h  \* MERGEFORMAT </w:instrText>
      </w:r>
      <w:r w:rsidR="00AB6959">
        <w:fldChar w:fldCharType="separate"/>
      </w:r>
      <w:r w:rsidR="006305A1">
        <w:t>2</w:t>
      </w:r>
      <w:r w:rsidR="00AB6959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AB6959">
        <w:fldChar w:fldCharType="begin"/>
      </w:r>
      <w:r w:rsidR="00AB6959">
        <w:instrText xml:space="preserve"> REF _Ref465437572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3.13.2</w:t>
      </w:r>
      <w:r w:rsidR="00AB6959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_Ref468462141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3.12</w:t>
      </w:r>
      <w:r w:rsidR="00AB6959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_Ref468462243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3.12.6</w:t>
      </w:r>
      <w:r w:rsidR="00AB6959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AB6959">
        <w:fldChar w:fldCharType="begin"/>
      </w:r>
      <w:r w:rsidR="00AB6959">
        <w:instrText xml:space="preserve"> REF _Ref191386085 \r \h  \* MERGEFORMAT </w:instrText>
      </w:r>
      <w:r w:rsidR="00AB6959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AB6959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0668B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0668BF">
        <w:rPr>
          <w:b w:val="0"/>
          <w:szCs w:val="24"/>
        </w:rPr>
        <w:t>Техническ</w:t>
      </w:r>
      <w:r w:rsidR="003776BB" w:rsidRPr="000668BF">
        <w:rPr>
          <w:b w:val="0"/>
          <w:szCs w:val="24"/>
        </w:rPr>
        <w:t>о</w:t>
      </w:r>
      <w:proofErr w:type="gramStart"/>
      <w:r w:rsidR="003776BB" w:rsidRPr="000668BF">
        <w:rPr>
          <w:b w:val="0"/>
          <w:szCs w:val="24"/>
        </w:rPr>
        <w:t>е(</w:t>
      </w:r>
      <w:proofErr w:type="spellStart"/>
      <w:proofErr w:type="gramEnd"/>
      <w:r w:rsidRPr="000668BF">
        <w:rPr>
          <w:b w:val="0"/>
          <w:szCs w:val="24"/>
        </w:rPr>
        <w:t>ие</w:t>
      </w:r>
      <w:proofErr w:type="spellEnd"/>
      <w:r w:rsidR="003776BB" w:rsidRPr="000668BF">
        <w:rPr>
          <w:b w:val="0"/>
          <w:szCs w:val="24"/>
        </w:rPr>
        <w:t>)</w:t>
      </w:r>
      <w:r w:rsidRPr="000668BF">
        <w:rPr>
          <w:b w:val="0"/>
          <w:szCs w:val="24"/>
        </w:rPr>
        <w:t xml:space="preserve"> задани</w:t>
      </w:r>
      <w:r w:rsidR="003776BB" w:rsidRPr="000668BF">
        <w:rPr>
          <w:b w:val="0"/>
          <w:szCs w:val="24"/>
        </w:rPr>
        <w:t>е(</w:t>
      </w:r>
      <w:r w:rsidRPr="000668BF">
        <w:rPr>
          <w:b w:val="0"/>
          <w:szCs w:val="24"/>
        </w:rPr>
        <w:t>я</w:t>
      </w:r>
      <w:r w:rsidR="003776BB" w:rsidRPr="000668BF">
        <w:rPr>
          <w:b w:val="0"/>
          <w:szCs w:val="24"/>
        </w:rPr>
        <w:t>)</w:t>
      </w:r>
      <w:r w:rsidRPr="000668BF">
        <w:rPr>
          <w:b w:val="0"/>
          <w:szCs w:val="24"/>
        </w:rPr>
        <w:t xml:space="preserve"> </w:t>
      </w:r>
      <w:r w:rsidR="00A154B7" w:rsidRPr="000668BF">
        <w:rPr>
          <w:b w:val="0"/>
          <w:szCs w:val="24"/>
        </w:rPr>
        <w:t xml:space="preserve">по Лоту №1 (подраздел </w:t>
      </w:r>
      <w:r w:rsidR="00AB6959" w:rsidRPr="000668BF">
        <w:fldChar w:fldCharType="begin"/>
      </w:r>
      <w:r w:rsidR="00AB6959" w:rsidRPr="000668BF">
        <w:instrText xml:space="preserve"> REF _Ref440275279 \r \h  \* MERGEFORMAT </w:instrText>
      </w:r>
      <w:r w:rsidR="00AB6959" w:rsidRPr="000668BF">
        <w:fldChar w:fldCharType="separate"/>
      </w:r>
      <w:r w:rsidR="006305A1" w:rsidRPr="000668BF">
        <w:rPr>
          <w:b w:val="0"/>
          <w:szCs w:val="24"/>
        </w:rPr>
        <w:t>1.1.4</w:t>
      </w:r>
      <w:r w:rsidR="00AB6959" w:rsidRPr="000668BF">
        <w:fldChar w:fldCharType="end"/>
      </w:r>
      <w:r w:rsidR="00A154B7" w:rsidRPr="000668BF">
        <w:rPr>
          <w:b w:val="0"/>
          <w:szCs w:val="24"/>
        </w:rPr>
        <w:t>)</w:t>
      </w:r>
      <w:r w:rsidRPr="000668BF">
        <w:rPr>
          <w:b w:val="0"/>
          <w:szCs w:val="24"/>
        </w:rPr>
        <w:t xml:space="preserve"> изложен</w:t>
      </w:r>
      <w:r w:rsidR="00F463E8" w:rsidRPr="000668BF">
        <w:rPr>
          <w:b w:val="0"/>
          <w:szCs w:val="24"/>
        </w:rPr>
        <w:t>о(</w:t>
      </w:r>
      <w:r w:rsidRPr="000668BF">
        <w:rPr>
          <w:b w:val="0"/>
          <w:szCs w:val="24"/>
        </w:rPr>
        <w:t>ы</w:t>
      </w:r>
      <w:r w:rsidR="00F463E8" w:rsidRPr="000668BF">
        <w:rPr>
          <w:b w:val="0"/>
          <w:szCs w:val="24"/>
        </w:rPr>
        <w:t>)</w:t>
      </w:r>
      <w:r w:rsidRPr="000668B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668BF">
        <w:rPr>
          <w:b w:val="0"/>
          <w:szCs w:val="24"/>
        </w:rPr>
        <w:t>Участник</w:t>
      </w:r>
      <w:r w:rsidRPr="000668BF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0668BF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0668BF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0668BF" w:rsidRDefault="002B5044" w:rsidP="0021751A">
      <w:pPr>
        <w:pStyle w:val="2"/>
        <w:ind w:left="1701" w:hanging="1134"/>
      </w:pPr>
      <w:bookmarkStart w:id="785" w:name="_Toc498588917"/>
      <w:r w:rsidRPr="000668BF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AB6959">
        <w:fldChar w:fldCharType="begin"/>
      </w:r>
      <w:r w:rsidR="00AB6959">
        <w:instrText xml:space="preserve"> REF _Ref86826666 \r \h  \* MERGEFORMAT </w:instrText>
      </w:r>
      <w:r w:rsidR="00AB6959">
        <w:fldChar w:fldCharType="separate"/>
      </w:r>
      <w:r w:rsidR="006305A1" w:rsidRPr="006305A1">
        <w:rPr>
          <w:b w:val="0"/>
          <w:szCs w:val="24"/>
        </w:rPr>
        <w:t>5.3</w:t>
      </w:r>
      <w:r w:rsidR="00AB6959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AB6959">
        <w:fldChar w:fldCharType="begin"/>
      </w:r>
      <w:r w:rsidR="00AB6959">
        <w:instrText xml:space="preserve"> REF _Ref86826666 \r \h  \* MERGEFORMAT </w:instrText>
      </w:r>
      <w:r w:rsidR="00AB6959">
        <w:fldChar w:fldCharType="separate"/>
      </w:r>
      <w:r w:rsidR="006305A1" w:rsidRPr="006305A1">
        <w:rPr>
          <w:b w:val="0"/>
          <w:szCs w:val="24"/>
        </w:rPr>
        <w:t>5.3</w:t>
      </w:r>
      <w:r w:rsidR="00AB6959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proofErr w:type="gramStart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  <w:proofErr w:type="gramEnd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B6959">
        <w:fldChar w:fldCharType="begin"/>
      </w:r>
      <w:r w:rsidR="00AB6959">
        <w:instrText xml:space="preserve"> REF _Ref306008743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3.3.4</w:t>
      </w:r>
      <w:r w:rsidR="00AB6959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B6959">
        <w:fldChar w:fldCharType="begin"/>
      </w:r>
      <w:r w:rsidR="00AB6959">
        <w:instrText xml:space="preserve"> REF _Ref55279015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3.3.1.6</w:t>
      </w:r>
      <w:r w:rsidR="00AB6959">
        <w:fldChar w:fldCharType="end"/>
      </w:r>
      <w:r w:rsidRPr="00382A07">
        <w:rPr>
          <w:sz w:val="24"/>
          <w:szCs w:val="24"/>
        </w:rPr>
        <w:t xml:space="preserve"> и </w:t>
      </w:r>
      <w:r w:rsidR="00AB6959">
        <w:fldChar w:fldCharType="begin"/>
      </w:r>
      <w:r w:rsidR="00AB6959">
        <w:instrText xml:space="preserve"> REF _Ref195087786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3.3.1.7</w:t>
      </w:r>
      <w:r w:rsidR="00AB6959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AB6959">
        <w:fldChar w:fldCharType="begin"/>
      </w:r>
      <w:r w:rsidR="00AB6959">
        <w:instrText xml:space="preserve"> REF _Ref450646963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4.2</w:t>
      </w:r>
      <w:r w:rsidR="00AB6959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AB6959">
        <w:fldChar w:fldCharType="begin"/>
      </w:r>
      <w:r w:rsidR="00AB6959">
        <w:instrText xml:space="preserve"> REF _Ref86826666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5.3</w:t>
      </w:r>
      <w:r w:rsidR="00AB6959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_Ref440292752 \r \h  \* MERGEFORMAT </w:instrText>
      </w:r>
      <w:r w:rsidR="00AB6959">
        <w:fldChar w:fldCharType="separate"/>
      </w:r>
      <w:r w:rsidR="006305A1">
        <w:t>2</w:t>
      </w:r>
      <w:r w:rsidR="00AB6959">
        <w:fldChar w:fldCharType="end"/>
      </w:r>
      <w:r w:rsidRPr="001018D6">
        <w:rPr>
          <w:sz w:val="24"/>
          <w:szCs w:val="24"/>
        </w:rPr>
        <w:t xml:space="preserve"> и </w:t>
      </w:r>
      <w:r w:rsidR="00AB6959">
        <w:fldChar w:fldCharType="begin"/>
      </w:r>
      <w:r w:rsidR="00AB6959">
        <w:instrText xml:space="preserve"> REF _Ref440292779 \r \h  \* MERGEFORMAT </w:instrText>
      </w:r>
      <w:r w:rsidR="00AB6959">
        <w:fldChar w:fldCharType="separate"/>
      </w:r>
      <w:r w:rsidR="006305A1">
        <w:t>4</w:t>
      </w:r>
      <w:r w:rsidR="00AB6959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382A07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AB6959">
        <w:fldChar w:fldCharType="begin"/>
      </w:r>
      <w:r w:rsidR="00AB6959">
        <w:instrText xml:space="preserve"> REF _Ref440271072 \r \h  \* MERGEFORMAT </w:instrText>
      </w:r>
      <w:r w:rsidR="00AB695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AB6959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AB6959">
        <w:fldChar w:fldCharType="begin"/>
      </w:r>
      <w:r w:rsidR="00AB6959">
        <w:instrText xml:space="preserve"> REF _Ref440292555 \r \h  \* MERGEFORMAT </w:instrText>
      </w:r>
      <w:r w:rsidR="00AB6959">
        <w:fldChar w:fldCharType="separate"/>
      </w:r>
      <w:r w:rsidR="006305A1">
        <w:t>4</w:t>
      </w:r>
      <w:r w:rsidR="00AB695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AB6959">
        <w:fldChar w:fldCharType="begin"/>
      </w:r>
      <w:r w:rsidR="00AB6959">
        <w:instrText xml:space="preserve"> REF _Ref440271182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3.3.1.9</w:t>
      </w:r>
      <w:r w:rsidR="00AB695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AB6959">
        <w:fldChar w:fldCharType="begin"/>
      </w:r>
      <w:r w:rsidR="00AB6959">
        <w:instrText xml:space="preserve"> REF _Ref440292618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4.4.1</w:t>
      </w:r>
      <w:r w:rsidR="00AB695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</w:t>
      </w:r>
      <w:r w:rsidR="00AB695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_Ref440273986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5.2</w:t>
      </w:r>
      <w:r w:rsidR="00AB6959">
        <w:fldChar w:fldCharType="end"/>
      </w:r>
      <w:r w:rsidRPr="00382A07">
        <w:rPr>
          <w:sz w:val="24"/>
          <w:szCs w:val="24"/>
        </w:rPr>
        <w:t>).</w:t>
      </w:r>
      <w:proofErr w:type="gramEnd"/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AB6959">
              <w:fldChar w:fldCharType="begin"/>
            </w:r>
            <w:r w:rsidR="00AB6959">
              <w:instrText xml:space="preserve"> REF _Ref440272931 \r \h  \* MERGEFORMAT </w:instrText>
            </w:r>
            <w:r w:rsidR="00AB6959">
              <w:fldChar w:fldCharType="separate"/>
            </w:r>
            <w:r w:rsidR="006305A1">
              <w:t>2</w:t>
            </w:r>
            <w:r w:rsidR="00AB695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AB6959">
              <w:fldChar w:fldCharType="begin"/>
            </w:r>
            <w:r w:rsidR="00AB6959">
              <w:instrText xml:space="preserve"> REF _Ref440272931 \r \h  \* MERGEFORMAT </w:instrText>
            </w:r>
            <w:r w:rsidR="00AB6959">
              <w:fldChar w:fldCharType="separate"/>
            </w:r>
            <w:r w:rsidR="006305A1">
              <w:t>2</w:t>
            </w:r>
            <w:r w:rsidR="00AB695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</w:t>
      </w:r>
      <w:r w:rsidR="00AB6959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B6959">
        <w:fldChar w:fldCharType="begin"/>
      </w:r>
      <w:r w:rsidR="00AB6959">
        <w:instrText xml:space="preserve"> REF _Ref440274025 \r \h  \* MERGEFORMAT </w:instrText>
      </w:r>
      <w:r w:rsidR="00AB6959">
        <w:fldChar w:fldCharType="separate"/>
      </w:r>
      <w:r w:rsidR="006305A1">
        <w:t>2</w:t>
      </w:r>
      <w:r w:rsidR="00AB6959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AB6959">
        <w:fldChar w:fldCharType="begin"/>
      </w:r>
      <w:r w:rsidR="00AB6959">
        <w:instrText xml:space="preserve"> REF _Ref294695546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AB695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</w:t>
      </w:r>
      <w:r w:rsidR="00AB695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4B5CEA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4B5CEA">
        <w:fldChar w:fldCharType="separate"/>
      </w:r>
      <w:r>
        <w:rPr>
          <w:sz w:val="24"/>
          <w:szCs w:val="24"/>
        </w:rPr>
        <w:t>5.6.2</w:t>
      </w:r>
      <w:r w:rsidR="004B5CEA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</w:t>
      </w:r>
      <w:r w:rsidR="00AB695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B6959">
        <w:fldChar w:fldCharType="begin"/>
      </w:r>
      <w:r w:rsidR="00AB6959">
        <w:instrText xml:space="preserve"> REF _Ref440274159 \r \h  \* MERGEFORMAT </w:instrText>
      </w:r>
      <w:r w:rsidR="00AB6959">
        <w:fldChar w:fldCharType="separate"/>
      </w:r>
      <w:r w:rsidR="006305A1">
        <w:t>4</w:t>
      </w:r>
      <w:r w:rsidR="00AB6959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</w:t>
      </w:r>
      <w:r w:rsidR="00AB695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</w:t>
      </w:r>
      <w:r w:rsidR="00AB695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AB69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AB69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т.д.)***</w:t>
            </w: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AB69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1D6DBB">
        <w:rPr>
          <w:sz w:val="24"/>
          <w:szCs w:val="24"/>
        </w:rPr>
        <w:t>5.1</w:t>
      </w:r>
      <w:r w:rsidR="00AB6959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AB69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AB69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**</w:t>
            </w:r>
          </w:p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AB69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т.д.)***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AB69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B695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AB6959">
        <w:fldChar w:fldCharType="begin"/>
      </w:r>
      <w:r w:rsidR="00AB6959">
        <w:instrText xml:space="preserve"> REF _Ref440275279 \r \h  \* MERGEFORMAT </w:instrText>
      </w:r>
      <w:r w:rsidR="00AB6959">
        <w:fldChar w:fldCharType="separate"/>
      </w:r>
      <w:r w:rsidR="006305A1" w:rsidRPr="006305A1">
        <w:rPr>
          <w:vertAlign w:val="subscript"/>
        </w:rPr>
        <w:t>1.1.4</w:t>
      </w:r>
      <w:r w:rsidR="00AB695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AB6959">
        <w:fldChar w:fldCharType="begin"/>
      </w:r>
      <w:r w:rsidR="00AB6959">
        <w:instrText xml:space="preserve"> REF _Ref440275279 \r \h  \* MERGEFORMAT </w:instrText>
      </w:r>
      <w:r w:rsidR="00AB6959">
        <w:fldChar w:fldCharType="separate"/>
      </w:r>
      <w:r w:rsidR="006305A1" w:rsidRPr="006305A1">
        <w:rPr>
          <w:vertAlign w:val="subscript"/>
        </w:rPr>
        <w:t>1.1.4</w:t>
      </w:r>
      <w:r w:rsidR="00AB695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>;</w:t>
      </w:r>
      <w:proofErr w:type="gramEnd"/>
      <w:r w:rsidRPr="00B10F18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</w:t>
      </w:r>
      <w:r w:rsidR="00AB695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</w:t>
      </w:r>
      <w:r w:rsidR="00AB695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B6959">
        <w:fldChar w:fldCharType="begin"/>
      </w:r>
      <w:r w:rsidR="00AB6959">
        <w:instrText xml:space="preserve"> REF _Ref191386461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3.3.10</w:t>
      </w:r>
      <w:r w:rsidR="00AB695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AB6959">
        <w:fldChar w:fldCharType="begin"/>
      </w:r>
      <w:r w:rsidR="00AB6959">
        <w:instrText xml:space="preserve"> REF _Ref55336310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5.1</w:t>
      </w:r>
      <w:r w:rsidR="00AB695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AB6959">
        <w:fldChar w:fldCharType="begin"/>
      </w:r>
      <w:r w:rsidR="00AB6959">
        <w:instrText xml:space="preserve"> REF _Ref440274337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5.2</w:t>
      </w:r>
      <w:r w:rsidR="00AB6959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AB6959">
        <w:fldChar w:fldCharType="begin"/>
      </w:r>
      <w:r w:rsidR="00AB6959">
        <w:instrText xml:space="preserve"> REF _Ref440274366 \r \h  \* MERGEFORMAT </w:instrText>
      </w:r>
      <w:r w:rsidR="00AB6959">
        <w:fldChar w:fldCharType="separate"/>
      </w:r>
      <w:r w:rsidR="006305A1" w:rsidRPr="006305A1">
        <w:rPr>
          <w:sz w:val="24"/>
          <w:szCs w:val="24"/>
        </w:rPr>
        <w:t>5.4</w:t>
      </w:r>
      <w:r w:rsidR="00AB695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5F0" w:rsidRDefault="00AA55F0">
      <w:pPr>
        <w:spacing w:line="240" w:lineRule="auto"/>
      </w:pPr>
      <w:r>
        <w:separator/>
      </w:r>
    </w:p>
  </w:endnote>
  <w:endnote w:type="continuationSeparator" w:id="0">
    <w:p w:rsidR="00AA55F0" w:rsidRDefault="00AA55F0">
      <w:pPr>
        <w:spacing w:line="240" w:lineRule="auto"/>
      </w:pPr>
      <w:r>
        <w:continuationSeparator/>
      </w:r>
    </w:p>
  </w:endnote>
  <w:endnote w:id="1">
    <w:p w:rsidR="00AB6959" w:rsidRPr="001D6DBB" w:rsidRDefault="00AB6959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6959" w:rsidRDefault="00AB695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Pr="00FA0376" w:rsidRDefault="00AB695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E2232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AB6959" w:rsidRPr="00EE0539" w:rsidRDefault="00AB695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B6959">
      <w:rPr>
        <w:sz w:val="18"/>
        <w:szCs w:val="18"/>
      </w:rPr>
      <w:t xml:space="preserve">Договора на поставку </w:t>
    </w:r>
    <w:r w:rsidR="00AE2232" w:rsidRPr="001E3A87">
      <w:t>печатной продукции</w:t>
    </w:r>
    <w:r w:rsidR="00AE2232" w:rsidRPr="00AB6959">
      <w:rPr>
        <w:sz w:val="18"/>
        <w:szCs w:val="18"/>
      </w:rPr>
      <w:t xml:space="preserve"> </w:t>
    </w:r>
    <w:r w:rsidRPr="00AB6959">
      <w:rPr>
        <w:sz w:val="18"/>
        <w:szCs w:val="18"/>
      </w:rPr>
      <w:t>для нужд ПАО «МРСК Центра» (филиала 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5F0" w:rsidRDefault="00AA55F0">
      <w:pPr>
        <w:spacing w:line="240" w:lineRule="auto"/>
      </w:pPr>
      <w:r>
        <w:separator/>
      </w:r>
    </w:p>
  </w:footnote>
  <w:footnote w:type="continuationSeparator" w:id="0">
    <w:p w:rsidR="00AA55F0" w:rsidRDefault="00AA55F0">
      <w:pPr>
        <w:spacing w:line="240" w:lineRule="auto"/>
      </w:pPr>
      <w:r>
        <w:continuationSeparator/>
      </w:r>
    </w:p>
  </w:footnote>
  <w:footnote w:id="1">
    <w:p w:rsidR="00AB6959" w:rsidRPr="00B36685" w:rsidRDefault="00AB6959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B6959" w:rsidRDefault="00AB6959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B6959" w:rsidRDefault="00AB6959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B6959" w:rsidRPr="00F83889" w:rsidRDefault="00AB695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B6959" w:rsidRPr="00F83889" w:rsidRDefault="00AB695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B6959" w:rsidRPr="00F83889" w:rsidRDefault="00AB695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B6959" w:rsidRPr="00F83889" w:rsidRDefault="00AB6959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B6959" w:rsidRDefault="00AB6959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Pr="00930031" w:rsidRDefault="00AB695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959" w:rsidRDefault="00AB69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68BF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6C29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A55F0"/>
    <w:rsid w:val="00AB54F8"/>
    <w:rsid w:val="00AB6959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2232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26B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BFDCC-71C9-427D-9C77-358F1D90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89</Pages>
  <Words>30001</Words>
  <Characters>171011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200611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49</cp:revision>
  <cp:lastPrinted>2015-12-29T14:27:00Z</cp:lastPrinted>
  <dcterms:created xsi:type="dcterms:W3CDTF">2016-12-02T12:44:00Z</dcterms:created>
  <dcterms:modified xsi:type="dcterms:W3CDTF">2017-11-17T12:58:00Z</dcterms:modified>
</cp:coreProperties>
</file>